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DBE" w:rsidRPr="00DF5477" w:rsidRDefault="00BF12CA" w:rsidP="00DF5477">
      <w:pPr>
        <w:widowControl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margin-left:207pt;margin-top:-27pt;width:57.4pt;height:76.15pt;z-index:1;visibility:visible">
            <v:imagedata r:id="rId9" o:title=""/>
            <w10:wrap type="square"/>
          </v:shape>
        </w:pict>
      </w:r>
    </w:p>
    <w:p w:rsidR="000E7DBE" w:rsidRPr="00DF5477" w:rsidRDefault="000E7DBE" w:rsidP="00DF5477">
      <w:pPr>
        <w:widowControl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0E7DBE" w:rsidRPr="00DF5477" w:rsidRDefault="000E7DBE" w:rsidP="00DF5477">
      <w:pPr>
        <w:widowControl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0E7DBE" w:rsidRPr="00DF5477" w:rsidRDefault="000E7DBE" w:rsidP="00DF5477">
      <w:pPr>
        <w:widowControl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0E7DBE" w:rsidRPr="00DF5477" w:rsidRDefault="000E7DBE" w:rsidP="00DF5477">
      <w:pPr>
        <w:widowControl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 w:rsidRPr="00DF5477">
        <w:rPr>
          <w:rFonts w:ascii="Times New Roman" w:hAnsi="Times New Roman"/>
          <w:b/>
          <w:sz w:val="32"/>
          <w:szCs w:val="32"/>
          <w:lang w:eastAsia="ru-RU"/>
        </w:rPr>
        <w:t xml:space="preserve">АДМИНИСТРАЦИЯ </w:t>
      </w:r>
      <w:r w:rsidR="005244AD">
        <w:rPr>
          <w:rFonts w:ascii="Times New Roman" w:hAnsi="Times New Roman"/>
          <w:b/>
          <w:sz w:val="32"/>
          <w:szCs w:val="32"/>
          <w:lang w:eastAsia="ru-RU"/>
        </w:rPr>
        <w:t>КАЗАРСКОГО</w:t>
      </w:r>
      <w:r w:rsidRPr="00DF5477">
        <w:rPr>
          <w:rFonts w:ascii="Times New Roman" w:hAnsi="Times New Roman"/>
          <w:b/>
          <w:sz w:val="32"/>
          <w:szCs w:val="32"/>
          <w:lang w:eastAsia="ru-RU"/>
        </w:rPr>
        <w:t xml:space="preserve"> СЕЛЬСОВЕТА</w:t>
      </w:r>
    </w:p>
    <w:p w:rsidR="000E7DBE" w:rsidRPr="00DF5477" w:rsidRDefault="000E7DBE" w:rsidP="00DF5477">
      <w:pPr>
        <w:widowControl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 w:rsidRPr="00DF5477">
        <w:rPr>
          <w:rFonts w:ascii="Times New Roman" w:hAnsi="Times New Roman"/>
          <w:b/>
          <w:sz w:val="32"/>
          <w:szCs w:val="32"/>
          <w:lang w:eastAsia="ru-RU"/>
        </w:rPr>
        <w:t>НИКОЛЬСКОГО РАЙОНА ПЕНЗЕНСКОЙ ОБЛАСТИ</w:t>
      </w:r>
    </w:p>
    <w:p w:rsidR="000E7DBE" w:rsidRPr="00DF5477" w:rsidRDefault="000E7DBE" w:rsidP="00DF5477">
      <w:pPr>
        <w:widowControl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0E7DBE" w:rsidRPr="00DF5477" w:rsidRDefault="000E7DBE" w:rsidP="00DF5477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F5477">
        <w:rPr>
          <w:rFonts w:ascii="Times New Roman" w:hAnsi="Times New Roman"/>
          <w:b/>
          <w:sz w:val="28"/>
          <w:szCs w:val="28"/>
          <w:lang w:eastAsia="ru-RU"/>
        </w:rPr>
        <w:t>ПОСТАНОВЛЕНИЕ</w:t>
      </w:r>
    </w:p>
    <w:p w:rsidR="000E7DBE" w:rsidRPr="00DF5477" w:rsidRDefault="000E7DBE" w:rsidP="00DF5477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E7DBE" w:rsidRPr="00DF5477" w:rsidRDefault="000E7DBE" w:rsidP="00DF5477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F5477">
        <w:rPr>
          <w:rFonts w:ascii="Times New Roman" w:hAnsi="Times New Roman"/>
          <w:b/>
          <w:sz w:val="24"/>
          <w:szCs w:val="24"/>
          <w:lang w:eastAsia="ru-RU"/>
        </w:rPr>
        <w:t xml:space="preserve">от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 </w:t>
      </w:r>
      <w:r w:rsidRPr="00DF5477">
        <w:rPr>
          <w:rFonts w:ascii="Times New Roman" w:hAnsi="Times New Roman"/>
          <w:b/>
          <w:sz w:val="24"/>
          <w:szCs w:val="24"/>
          <w:lang w:eastAsia="ru-RU"/>
        </w:rPr>
        <w:t xml:space="preserve"> №</w:t>
      </w:r>
    </w:p>
    <w:p w:rsidR="000E7DBE" w:rsidRPr="00DF5477" w:rsidRDefault="00B34FDD" w:rsidP="00DF5477">
      <w:pPr>
        <w:widowControl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с. Казарка</w:t>
      </w:r>
    </w:p>
    <w:p w:rsidR="000E7DBE" w:rsidRPr="00DF5477" w:rsidRDefault="000E7DBE" w:rsidP="00DF5477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3161DC" w:rsidRPr="00F75024" w:rsidRDefault="000E7DBE" w:rsidP="003161D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75024">
        <w:rPr>
          <w:rFonts w:ascii="Times New Roman" w:hAnsi="Times New Roman"/>
          <w:b/>
          <w:sz w:val="24"/>
          <w:szCs w:val="24"/>
          <w:lang w:eastAsia="ru-RU"/>
        </w:rPr>
        <w:t xml:space="preserve">О внесении изменений в </w:t>
      </w:r>
      <w:r w:rsidR="00DB49EF">
        <w:rPr>
          <w:rFonts w:ascii="Times New Roman" w:hAnsi="Times New Roman"/>
          <w:b/>
          <w:sz w:val="24"/>
          <w:szCs w:val="24"/>
          <w:lang w:eastAsia="ru-RU"/>
        </w:rPr>
        <w:t xml:space="preserve">Программу, утвержденную </w:t>
      </w:r>
      <w:r w:rsidRPr="00F75024">
        <w:rPr>
          <w:rFonts w:ascii="Times New Roman" w:hAnsi="Times New Roman"/>
          <w:b/>
          <w:sz w:val="24"/>
          <w:szCs w:val="24"/>
          <w:lang w:eastAsia="ru-RU"/>
        </w:rPr>
        <w:t>постановление</w:t>
      </w:r>
      <w:r w:rsidR="00DB49EF">
        <w:rPr>
          <w:rFonts w:ascii="Times New Roman" w:hAnsi="Times New Roman"/>
          <w:b/>
          <w:sz w:val="24"/>
          <w:szCs w:val="24"/>
          <w:lang w:eastAsia="ru-RU"/>
        </w:rPr>
        <w:t>м</w:t>
      </w:r>
      <w:r w:rsidRPr="00F75024">
        <w:rPr>
          <w:rFonts w:ascii="Times New Roman" w:hAnsi="Times New Roman"/>
          <w:b/>
          <w:sz w:val="24"/>
          <w:szCs w:val="24"/>
          <w:lang w:eastAsia="ru-RU"/>
        </w:rPr>
        <w:t xml:space="preserve"> администрации </w:t>
      </w:r>
      <w:r w:rsidR="005244AD" w:rsidRPr="00F75024">
        <w:rPr>
          <w:rFonts w:ascii="Times New Roman" w:hAnsi="Times New Roman"/>
          <w:b/>
          <w:sz w:val="24"/>
          <w:szCs w:val="24"/>
          <w:lang w:eastAsia="ru-RU"/>
        </w:rPr>
        <w:t>Казарского</w:t>
      </w:r>
      <w:r w:rsidRPr="00F75024">
        <w:rPr>
          <w:rFonts w:ascii="Times New Roman" w:hAnsi="Times New Roman"/>
          <w:b/>
          <w:sz w:val="24"/>
          <w:szCs w:val="24"/>
          <w:lang w:eastAsia="ru-RU"/>
        </w:rPr>
        <w:t xml:space="preserve"> сельсовета Никольского района Пензенской области от </w:t>
      </w:r>
      <w:r w:rsidR="003161DC" w:rsidRPr="00F75024">
        <w:rPr>
          <w:rFonts w:ascii="Times New Roman" w:hAnsi="Times New Roman"/>
          <w:b/>
          <w:sz w:val="24"/>
          <w:szCs w:val="24"/>
          <w:lang w:eastAsia="ru-RU"/>
        </w:rPr>
        <w:t>18</w:t>
      </w:r>
      <w:r w:rsidRPr="00F75024">
        <w:rPr>
          <w:rFonts w:ascii="Times New Roman" w:hAnsi="Times New Roman"/>
          <w:b/>
          <w:sz w:val="24"/>
          <w:szCs w:val="24"/>
          <w:lang w:eastAsia="ru-RU"/>
        </w:rPr>
        <w:t>.</w:t>
      </w:r>
      <w:r w:rsidR="003161DC" w:rsidRPr="00F75024">
        <w:rPr>
          <w:rFonts w:ascii="Times New Roman" w:hAnsi="Times New Roman"/>
          <w:b/>
          <w:sz w:val="24"/>
          <w:szCs w:val="24"/>
          <w:lang w:eastAsia="ru-RU"/>
        </w:rPr>
        <w:t>11.2016</w:t>
      </w:r>
      <w:r w:rsidRPr="00F75024">
        <w:rPr>
          <w:rFonts w:ascii="Times New Roman" w:hAnsi="Times New Roman"/>
          <w:b/>
          <w:sz w:val="24"/>
          <w:szCs w:val="24"/>
          <w:lang w:eastAsia="ru-RU"/>
        </w:rPr>
        <w:t xml:space="preserve"> № </w:t>
      </w:r>
      <w:r w:rsidR="00B34FDD" w:rsidRPr="00F75024">
        <w:rPr>
          <w:rFonts w:ascii="Times New Roman" w:hAnsi="Times New Roman"/>
          <w:b/>
          <w:sz w:val="24"/>
          <w:szCs w:val="24"/>
          <w:lang w:eastAsia="ru-RU"/>
        </w:rPr>
        <w:t>5</w:t>
      </w:r>
      <w:r w:rsidR="003161DC" w:rsidRPr="00F75024">
        <w:rPr>
          <w:rFonts w:ascii="Times New Roman" w:hAnsi="Times New Roman"/>
          <w:b/>
          <w:sz w:val="24"/>
          <w:szCs w:val="24"/>
          <w:lang w:eastAsia="ru-RU"/>
        </w:rPr>
        <w:t>2</w:t>
      </w:r>
      <w:r w:rsidRPr="00F75024">
        <w:rPr>
          <w:rFonts w:ascii="Times New Roman" w:hAnsi="Times New Roman"/>
          <w:b/>
          <w:sz w:val="24"/>
          <w:szCs w:val="24"/>
          <w:lang w:eastAsia="ru-RU"/>
        </w:rPr>
        <w:t xml:space="preserve"> «</w:t>
      </w:r>
      <w:r w:rsidR="003161DC" w:rsidRPr="00F75024">
        <w:rPr>
          <w:rFonts w:ascii="Times New Roman" w:hAnsi="Times New Roman"/>
          <w:b/>
          <w:sz w:val="24"/>
          <w:szCs w:val="24"/>
        </w:rPr>
        <w:t>Об утверждении</w:t>
      </w:r>
      <w:r w:rsidR="003161DC" w:rsidRPr="00F75024">
        <w:rPr>
          <w:b/>
          <w:sz w:val="24"/>
          <w:szCs w:val="24"/>
        </w:rPr>
        <w:t xml:space="preserve"> </w:t>
      </w:r>
      <w:r w:rsidR="003161DC" w:rsidRPr="00F75024">
        <w:rPr>
          <w:rFonts w:ascii="Times New Roman" w:hAnsi="Times New Roman"/>
          <w:b/>
          <w:sz w:val="24"/>
          <w:szCs w:val="24"/>
        </w:rPr>
        <w:t xml:space="preserve"> Программы комплексного развития транспортной инфраструктуры Казарского сельсовета Никольского района Пензенской области </w:t>
      </w:r>
    </w:p>
    <w:p w:rsidR="003161DC" w:rsidRPr="00F75024" w:rsidRDefault="003161DC" w:rsidP="003161D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75024">
        <w:rPr>
          <w:rFonts w:ascii="Times New Roman" w:hAnsi="Times New Roman"/>
          <w:b/>
          <w:sz w:val="24"/>
          <w:szCs w:val="24"/>
        </w:rPr>
        <w:t>на 2016 -2030 годы»</w:t>
      </w:r>
    </w:p>
    <w:p w:rsidR="000E7DBE" w:rsidRPr="00F75024" w:rsidRDefault="003161DC" w:rsidP="00DF5477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F75024">
        <w:rPr>
          <w:rFonts w:ascii="Times New Roman" w:hAnsi="Times New Roman"/>
          <w:b/>
          <w:sz w:val="24"/>
          <w:szCs w:val="24"/>
        </w:rPr>
        <w:t xml:space="preserve"> </w:t>
      </w:r>
    </w:p>
    <w:p w:rsidR="000E7DBE" w:rsidRPr="003161DC" w:rsidRDefault="000E7DBE" w:rsidP="00DF5477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3161DC" w:rsidRPr="003161DC" w:rsidRDefault="003161DC" w:rsidP="00DF5477">
      <w:pPr>
        <w:tabs>
          <w:tab w:val="left" w:pos="702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61DC">
        <w:rPr>
          <w:rFonts w:ascii="Times New Roman" w:hAnsi="Times New Roman"/>
          <w:sz w:val="24"/>
          <w:szCs w:val="24"/>
        </w:rPr>
        <w:t>В соответствии  с Градостроительным кодексом РФ, Федеральным законом от 06.10.2003 № 131-ФЗ «Об общих принципах организации местного самоуправления в Российской Федерации», постановлением Правительства РФ от 25.12.2015  № 1440 «Об утверждении требований к программам комплексного развития транспортной инфраструктуры поселений, городских округов», Уставом  Казарского сельсовета Никольского района Пензенской области, администрация  Казарского сельсовета Никольского района Пензенской области постановляет:</w:t>
      </w:r>
    </w:p>
    <w:p w:rsidR="000E7DBE" w:rsidRPr="00DF5477" w:rsidRDefault="003161DC" w:rsidP="00DF5477">
      <w:pPr>
        <w:tabs>
          <w:tab w:val="left" w:pos="702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742F47" w:rsidRDefault="00DB49EF" w:rsidP="003161DC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Внести в </w:t>
      </w:r>
      <w:r>
        <w:rPr>
          <w:rFonts w:ascii="Times New Roman" w:hAnsi="Times New Roman"/>
          <w:sz w:val="24"/>
          <w:szCs w:val="24"/>
          <w:lang w:eastAsia="ru-RU"/>
        </w:rPr>
        <w:tab/>
        <w:t>Программу комплексного развития систем транспортной инфраструктуры на территории Казарского сельсовета Никольского района Пензенс</w:t>
      </w:r>
      <w:r w:rsidR="00A23A4E">
        <w:rPr>
          <w:rFonts w:ascii="Times New Roman" w:hAnsi="Times New Roman"/>
          <w:sz w:val="24"/>
          <w:szCs w:val="24"/>
          <w:lang w:eastAsia="ru-RU"/>
        </w:rPr>
        <w:t>кой области  на 2016-2030 годы, утвержденную п</w:t>
      </w:r>
      <w:r w:rsidR="000E7DBE" w:rsidRPr="00DF5477">
        <w:rPr>
          <w:rFonts w:ascii="Times New Roman" w:hAnsi="Times New Roman"/>
          <w:sz w:val="24"/>
          <w:szCs w:val="24"/>
          <w:lang w:eastAsia="ru-RU"/>
        </w:rPr>
        <w:t>остановление</w:t>
      </w:r>
      <w:r w:rsidR="00A23A4E">
        <w:rPr>
          <w:rFonts w:ascii="Times New Roman" w:hAnsi="Times New Roman"/>
          <w:sz w:val="24"/>
          <w:szCs w:val="24"/>
          <w:lang w:eastAsia="ru-RU"/>
        </w:rPr>
        <w:t>м</w:t>
      </w:r>
      <w:r w:rsidR="000E7DBE" w:rsidRPr="00DF5477">
        <w:rPr>
          <w:rFonts w:ascii="Times New Roman" w:hAnsi="Times New Roman"/>
          <w:sz w:val="24"/>
          <w:szCs w:val="24"/>
          <w:lang w:eastAsia="ru-RU"/>
        </w:rPr>
        <w:t xml:space="preserve"> администрации </w:t>
      </w:r>
      <w:r w:rsidR="005244AD">
        <w:rPr>
          <w:rFonts w:ascii="Times New Roman" w:hAnsi="Times New Roman"/>
          <w:sz w:val="24"/>
          <w:szCs w:val="24"/>
          <w:lang w:eastAsia="ru-RU"/>
        </w:rPr>
        <w:t>Казарского</w:t>
      </w:r>
      <w:r w:rsidR="000E7DBE" w:rsidRPr="00DF5477">
        <w:rPr>
          <w:rFonts w:ascii="Times New Roman" w:hAnsi="Times New Roman"/>
          <w:sz w:val="24"/>
          <w:szCs w:val="24"/>
          <w:lang w:eastAsia="ru-RU"/>
        </w:rPr>
        <w:t xml:space="preserve"> сельсовета Никольского района Пензенской области от </w:t>
      </w:r>
      <w:r w:rsidR="003161DC">
        <w:rPr>
          <w:rFonts w:ascii="Times New Roman" w:hAnsi="Times New Roman"/>
          <w:sz w:val="24"/>
          <w:szCs w:val="24"/>
          <w:lang w:eastAsia="ru-RU"/>
        </w:rPr>
        <w:t>18.11.2016</w:t>
      </w:r>
      <w:r w:rsidR="000E7DBE" w:rsidRPr="00DF5477">
        <w:rPr>
          <w:rFonts w:ascii="Times New Roman" w:hAnsi="Times New Roman"/>
          <w:sz w:val="24"/>
          <w:szCs w:val="24"/>
          <w:lang w:eastAsia="ru-RU"/>
        </w:rPr>
        <w:t xml:space="preserve"> №</w:t>
      </w:r>
      <w:r w:rsidR="003161DC">
        <w:rPr>
          <w:rFonts w:ascii="Times New Roman" w:hAnsi="Times New Roman"/>
          <w:sz w:val="24"/>
          <w:szCs w:val="24"/>
          <w:lang w:eastAsia="ru-RU"/>
        </w:rPr>
        <w:t>52</w:t>
      </w:r>
      <w:r w:rsidR="000E7DBE" w:rsidRPr="00DF547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3161DC" w:rsidRPr="003161DC">
        <w:rPr>
          <w:rFonts w:ascii="Times New Roman" w:hAnsi="Times New Roman"/>
          <w:sz w:val="24"/>
          <w:szCs w:val="24"/>
          <w:lang w:eastAsia="ru-RU"/>
        </w:rPr>
        <w:t>«</w:t>
      </w:r>
      <w:r w:rsidR="003161DC" w:rsidRPr="003161DC">
        <w:rPr>
          <w:rFonts w:ascii="Times New Roman" w:hAnsi="Times New Roman"/>
          <w:sz w:val="24"/>
          <w:szCs w:val="24"/>
        </w:rPr>
        <w:t>Об утверждении</w:t>
      </w:r>
      <w:r w:rsidR="003161DC" w:rsidRPr="003161DC">
        <w:rPr>
          <w:sz w:val="24"/>
          <w:szCs w:val="24"/>
        </w:rPr>
        <w:t xml:space="preserve"> </w:t>
      </w:r>
      <w:r w:rsidR="003161DC" w:rsidRPr="003161DC">
        <w:rPr>
          <w:rFonts w:ascii="Times New Roman" w:hAnsi="Times New Roman"/>
          <w:sz w:val="24"/>
          <w:szCs w:val="24"/>
        </w:rPr>
        <w:t xml:space="preserve"> Программы комплексного развития транспортной инфраструктуры Казарского сельсовета Никольского района Пензенской области на 2016 -2030 годы»</w:t>
      </w:r>
      <w:r w:rsidR="00A23A4E">
        <w:rPr>
          <w:rFonts w:ascii="Times New Roman" w:hAnsi="Times New Roman"/>
          <w:sz w:val="24"/>
          <w:szCs w:val="24"/>
          <w:lang w:eastAsia="ru-RU"/>
        </w:rPr>
        <w:t xml:space="preserve"> (далее – Программа</w:t>
      </w:r>
      <w:r w:rsidR="00FE0397">
        <w:rPr>
          <w:rFonts w:ascii="Times New Roman" w:hAnsi="Times New Roman"/>
          <w:sz w:val="24"/>
          <w:szCs w:val="24"/>
          <w:lang w:eastAsia="ru-RU"/>
        </w:rPr>
        <w:t>)</w:t>
      </w:r>
      <w:r w:rsidR="00742F47">
        <w:rPr>
          <w:rFonts w:ascii="Times New Roman" w:hAnsi="Times New Roman"/>
          <w:sz w:val="24"/>
          <w:szCs w:val="24"/>
          <w:lang w:eastAsia="ru-RU"/>
        </w:rPr>
        <w:t xml:space="preserve">  следующие изменения:</w:t>
      </w:r>
    </w:p>
    <w:p w:rsidR="003161DC" w:rsidRDefault="00D36BE6" w:rsidP="00742F47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П</w:t>
      </w:r>
      <w:r w:rsidR="00742F47">
        <w:rPr>
          <w:rFonts w:ascii="Times New Roman" w:hAnsi="Times New Roman"/>
          <w:sz w:val="24"/>
          <w:szCs w:val="24"/>
          <w:lang w:eastAsia="ru-RU"/>
        </w:rPr>
        <w:t xml:space="preserve">озицию «Объемы и источники финансирования </w:t>
      </w:r>
      <w:r>
        <w:rPr>
          <w:rFonts w:ascii="Times New Roman" w:hAnsi="Times New Roman"/>
          <w:sz w:val="24"/>
          <w:szCs w:val="24"/>
          <w:lang w:eastAsia="ru-RU"/>
        </w:rPr>
        <w:t>п</w:t>
      </w:r>
      <w:r w:rsidR="00742F47">
        <w:rPr>
          <w:rFonts w:ascii="Times New Roman" w:hAnsi="Times New Roman"/>
          <w:sz w:val="24"/>
          <w:szCs w:val="24"/>
          <w:lang w:eastAsia="ru-RU"/>
        </w:rPr>
        <w:t>рограммы</w:t>
      </w:r>
      <w:r>
        <w:rPr>
          <w:rFonts w:ascii="Times New Roman" w:hAnsi="Times New Roman"/>
          <w:sz w:val="24"/>
          <w:szCs w:val="24"/>
          <w:lang w:eastAsia="ru-RU"/>
        </w:rPr>
        <w:t xml:space="preserve"> «Паспорта Программы» </w:t>
      </w:r>
      <w:r w:rsidR="00742F47">
        <w:rPr>
          <w:rFonts w:ascii="Times New Roman" w:hAnsi="Times New Roman"/>
          <w:sz w:val="24"/>
          <w:szCs w:val="24"/>
          <w:lang w:eastAsia="ru-RU"/>
        </w:rPr>
        <w:t xml:space="preserve"> изложить в следующей редакции:</w:t>
      </w:r>
    </w:p>
    <w:p w:rsidR="00742F47" w:rsidRDefault="00742F47" w:rsidP="00742F47">
      <w:pPr>
        <w:spacing w:after="0" w:line="240" w:lineRule="auto"/>
        <w:ind w:left="120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«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377"/>
        <w:gridCol w:w="7512"/>
      </w:tblGrid>
      <w:tr w:rsidR="00742F47" w:rsidRPr="002A2EB1" w:rsidTr="00742F47">
        <w:trPr>
          <w:trHeight w:val="77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42F47" w:rsidRPr="002A2EB1" w:rsidRDefault="00742F47" w:rsidP="00742F47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D69E7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Объемы</w:t>
            </w:r>
            <w:r w:rsidRPr="002A2EB1">
              <w:rPr>
                <w:rFonts w:ascii="Times New Roman" w:eastAsia="Times New Roman" w:hAnsi="Times New Roman"/>
                <w:sz w:val="24"/>
                <w:szCs w:val="24"/>
              </w:rPr>
              <w:t xml:space="preserve"> и источники финансирования программы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04"/>
              <w:gridCol w:w="1134"/>
              <w:gridCol w:w="1201"/>
              <w:gridCol w:w="1214"/>
              <w:gridCol w:w="1214"/>
              <w:gridCol w:w="1214"/>
            </w:tblGrid>
            <w:tr w:rsidR="00742F47" w:rsidRPr="00221AD0" w:rsidTr="00742F47">
              <w:tc>
                <w:tcPr>
                  <w:tcW w:w="1304" w:type="dxa"/>
                  <w:vMerge w:val="restart"/>
                  <w:shd w:val="clear" w:color="auto" w:fill="auto"/>
                  <w:vAlign w:val="center"/>
                </w:tcPr>
                <w:p w:rsidR="00742F47" w:rsidRPr="00221AD0" w:rsidRDefault="00742F47" w:rsidP="00742F47">
                  <w:pPr>
                    <w:spacing w:after="0" w:line="100" w:lineRule="atLeast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221AD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Годы реализации</w:t>
                  </w:r>
                </w:p>
              </w:tc>
              <w:tc>
                <w:tcPr>
                  <w:tcW w:w="5977" w:type="dxa"/>
                  <w:gridSpan w:val="5"/>
                  <w:shd w:val="clear" w:color="auto" w:fill="auto"/>
                  <w:vAlign w:val="center"/>
                </w:tcPr>
                <w:p w:rsidR="00742F47" w:rsidRPr="00221AD0" w:rsidRDefault="00742F47" w:rsidP="00AB3A4B">
                  <w:pPr>
                    <w:spacing w:after="0" w:line="100" w:lineRule="atLeast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221AD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Источники финансирования, </w:t>
                  </w: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</w:t>
                  </w:r>
                  <w:r w:rsidR="00AB3A4B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6400,9</w:t>
                  </w: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 </w:t>
                  </w:r>
                  <w:r w:rsidRPr="00221AD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тыс. рублей</w:t>
                  </w:r>
                </w:p>
              </w:tc>
            </w:tr>
            <w:tr w:rsidR="00742F47" w:rsidRPr="00221AD0" w:rsidTr="00742F47">
              <w:tc>
                <w:tcPr>
                  <w:tcW w:w="1304" w:type="dxa"/>
                  <w:vMerge/>
                  <w:shd w:val="clear" w:color="auto" w:fill="auto"/>
                  <w:vAlign w:val="center"/>
                </w:tcPr>
                <w:p w:rsidR="00742F47" w:rsidRPr="00221AD0" w:rsidRDefault="00742F47" w:rsidP="00742F47">
                  <w:pPr>
                    <w:spacing w:after="0" w:line="100" w:lineRule="atLeast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vMerge w:val="restart"/>
                  <w:shd w:val="clear" w:color="auto" w:fill="auto"/>
                  <w:vAlign w:val="center"/>
                </w:tcPr>
                <w:p w:rsidR="00742F47" w:rsidRPr="00221AD0" w:rsidRDefault="00742F47" w:rsidP="00742F47">
                  <w:pPr>
                    <w:spacing w:after="0" w:line="100" w:lineRule="atLeast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221AD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Итого</w:t>
                  </w:r>
                </w:p>
              </w:tc>
              <w:tc>
                <w:tcPr>
                  <w:tcW w:w="4843" w:type="dxa"/>
                  <w:gridSpan w:val="4"/>
                  <w:shd w:val="clear" w:color="auto" w:fill="auto"/>
                  <w:vAlign w:val="center"/>
                </w:tcPr>
                <w:p w:rsidR="00742F47" w:rsidRPr="00221AD0" w:rsidRDefault="00742F47" w:rsidP="00742F47">
                  <w:pPr>
                    <w:spacing w:after="0" w:line="100" w:lineRule="atLeast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221AD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в том числе по источникам финансирования</w:t>
                  </w:r>
                </w:p>
              </w:tc>
            </w:tr>
            <w:tr w:rsidR="00742F47" w:rsidRPr="00221AD0" w:rsidTr="00742F47">
              <w:tc>
                <w:tcPr>
                  <w:tcW w:w="1304" w:type="dxa"/>
                  <w:vMerge/>
                  <w:shd w:val="clear" w:color="auto" w:fill="auto"/>
                  <w:vAlign w:val="center"/>
                </w:tcPr>
                <w:p w:rsidR="00742F47" w:rsidRPr="00221AD0" w:rsidRDefault="00742F47" w:rsidP="00742F47">
                  <w:pPr>
                    <w:spacing w:after="0" w:line="100" w:lineRule="atLeast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vMerge/>
                  <w:shd w:val="clear" w:color="auto" w:fill="auto"/>
                  <w:vAlign w:val="center"/>
                </w:tcPr>
                <w:p w:rsidR="00742F47" w:rsidRPr="00221AD0" w:rsidRDefault="00742F47" w:rsidP="00742F47">
                  <w:pPr>
                    <w:spacing w:after="0" w:line="100" w:lineRule="atLeast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01" w:type="dxa"/>
                  <w:shd w:val="clear" w:color="auto" w:fill="auto"/>
                  <w:vAlign w:val="center"/>
                </w:tcPr>
                <w:p w:rsidR="00742F47" w:rsidRPr="00221AD0" w:rsidRDefault="00742F47" w:rsidP="00742F47">
                  <w:pPr>
                    <w:spacing w:after="0" w:line="100" w:lineRule="atLeast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221AD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1214" w:type="dxa"/>
                  <w:shd w:val="clear" w:color="auto" w:fill="auto"/>
                  <w:vAlign w:val="center"/>
                </w:tcPr>
                <w:p w:rsidR="00742F47" w:rsidRPr="00221AD0" w:rsidRDefault="00742F47" w:rsidP="00742F47">
                  <w:pPr>
                    <w:spacing w:after="0" w:line="100" w:lineRule="atLeast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221AD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Бюджет Пензенской области</w:t>
                  </w:r>
                </w:p>
              </w:tc>
              <w:tc>
                <w:tcPr>
                  <w:tcW w:w="1214" w:type="dxa"/>
                  <w:shd w:val="clear" w:color="auto" w:fill="auto"/>
                  <w:vAlign w:val="center"/>
                </w:tcPr>
                <w:p w:rsidR="00742F47" w:rsidRPr="00221AD0" w:rsidRDefault="00742F47" w:rsidP="00742F47">
                  <w:pPr>
                    <w:spacing w:after="0" w:line="100" w:lineRule="atLeast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221AD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Бюджет </w:t>
                  </w: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Казарского</w:t>
                  </w:r>
                  <w:r w:rsidRPr="00221AD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 сельсовета Никольского района Пензенской </w:t>
                  </w:r>
                  <w:r w:rsidRPr="00221AD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lastRenderedPageBreak/>
                    <w:t>области</w:t>
                  </w:r>
                </w:p>
              </w:tc>
              <w:tc>
                <w:tcPr>
                  <w:tcW w:w="1214" w:type="dxa"/>
                  <w:shd w:val="clear" w:color="auto" w:fill="auto"/>
                  <w:vAlign w:val="center"/>
                </w:tcPr>
                <w:p w:rsidR="00742F47" w:rsidRPr="00221AD0" w:rsidRDefault="00742F47" w:rsidP="00742F47">
                  <w:pPr>
                    <w:spacing w:after="0" w:line="100" w:lineRule="atLeast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221AD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lastRenderedPageBreak/>
                    <w:t>Внебюджетные средства</w:t>
                  </w:r>
                </w:p>
              </w:tc>
            </w:tr>
            <w:tr w:rsidR="00742F47" w:rsidRPr="00221AD0" w:rsidTr="00742F47">
              <w:tc>
                <w:tcPr>
                  <w:tcW w:w="1304" w:type="dxa"/>
                  <w:shd w:val="clear" w:color="auto" w:fill="auto"/>
                  <w:vAlign w:val="center"/>
                </w:tcPr>
                <w:p w:rsidR="00742F47" w:rsidRPr="00221AD0" w:rsidRDefault="00742F47" w:rsidP="00742F47">
                  <w:pPr>
                    <w:spacing w:after="0" w:line="100" w:lineRule="atLeast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221AD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lastRenderedPageBreak/>
                    <w:t>2016 год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742F47" w:rsidRPr="00221AD0" w:rsidRDefault="00742F47" w:rsidP="00742F47">
                  <w:pPr>
                    <w:spacing w:after="0" w:line="100" w:lineRule="atLeast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01" w:type="dxa"/>
                  <w:shd w:val="clear" w:color="auto" w:fill="auto"/>
                  <w:vAlign w:val="center"/>
                </w:tcPr>
                <w:p w:rsidR="00742F47" w:rsidRPr="00221AD0" w:rsidRDefault="00742F47" w:rsidP="00742F4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14" w:type="dxa"/>
                  <w:shd w:val="clear" w:color="auto" w:fill="auto"/>
                  <w:vAlign w:val="center"/>
                </w:tcPr>
                <w:p w:rsidR="00742F47" w:rsidRPr="00221AD0" w:rsidRDefault="00742F47" w:rsidP="00742F4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14" w:type="dxa"/>
                  <w:shd w:val="clear" w:color="auto" w:fill="auto"/>
                  <w:vAlign w:val="center"/>
                </w:tcPr>
                <w:p w:rsidR="00742F47" w:rsidRPr="00221AD0" w:rsidRDefault="00742F47" w:rsidP="00742F47">
                  <w:pPr>
                    <w:spacing w:after="0" w:line="100" w:lineRule="atLeast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14" w:type="dxa"/>
                  <w:shd w:val="clear" w:color="auto" w:fill="auto"/>
                  <w:vAlign w:val="center"/>
                </w:tcPr>
                <w:p w:rsidR="00742F47" w:rsidRPr="00221AD0" w:rsidRDefault="00742F47" w:rsidP="00742F4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</w:t>
                  </w:r>
                </w:p>
              </w:tc>
            </w:tr>
            <w:tr w:rsidR="00742F47" w:rsidRPr="00221AD0" w:rsidTr="00742F47">
              <w:tc>
                <w:tcPr>
                  <w:tcW w:w="1304" w:type="dxa"/>
                  <w:shd w:val="clear" w:color="auto" w:fill="auto"/>
                  <w:vAlign w:val="center"/>
                </w:tcPr>
                <w:p w:rsidR="00742F47" w:rsidRPr="00221AD0" w:rsidRDefault="00742F47" w:rsidP="00742F47">
                  <w:pPr>
                    <w:spacing w:after="0" w:line="100" w:lineRule="atLeast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221AD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2017 год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742F47" w:rsidRPr="00221AD0" w:rsidRDefault="00742F47" w:rsidP="00742F47">
                  <w:pPr>
                    <w:spacing w:after="0" w:line="100" w:lineRule="atLeast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1064,1</w:t>
                  </w:r>
                </w:p>
              </w:tc>
              <w:tc>
                <w:tcPr>
                  <w:tcW w:w="1201" w:type="dxa"/>
                  <w:shd w:val="clear" w:color="auto" w:fill="auto"/>
                  <w:vAlign w:val="center"/>
                </w:tcPr>
                <w:p w:rsidR="00742F47" w:rsidRPr="00221AD0" w:rsidRDefault="00742F47" w:rsidP="00742F4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14" w:type="dxa"/>
                  <w:shd w:val="clear" w:color="auto" w:fill="auto"/>
                  <w:vAlign w:val="center"/>
                </w:tcPr>
                <w:p w:rsidR="00742F47" w:rsidRPr="00221AD0" w:rsidRDefault="00742F47" w:rsidP="00742F4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14" w:type="dxa"/>
                  <w:shd w:val="clear" w:color="auto" w:fill="auto"/>
                  <w:vAlign w:val="center"/>
                </w:tcPr>
                <w:p w:rsidR="00742F47" w:rsidRPr="00221AD0" w:rsidRDefault="00742F47" w:rsidP="00742F47">
                  <w:pPr>
                    <w:spacing w:after="0" w:line="100" w:lineRule="atLeast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1064,1</w:t>
                  </w:r>
                </w:p>
              </w:tc>
              <w:tc>
                <w:tcPr>
                  <w:tcW w:w="1214" w:type="dxa"/>
                  <w:shd w:val="clear" w:color="auto" w:fill="auto"/>
                  <w:vAlign w:val="center"/>
                </w:tcPr>
                <w:p w:rsidR="00742F47" w:rsidRPr="00221AD0" w:rsidRDefault="00742F47" w:rsidP="00742F4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</w:t>
                  </w:r>
                </w:p>
              </w:tc>
            </w:tr>
            <w:tr w:rsidR="00742F47" w:rsidRPr="00221AD0" w:rsidTr="00742F47">
              <w:tc>
                <w:tcPr>
                  <w:tcW w:w="1304" w:type="dxa"/>
                  <w:shd w:val="clear" w:color="auto" w:fill="auto"/>
                  <w:vAlign w:val="center"/>
                </w:tcPr>
                <w:p w:rsidR="00742F47" w:rsidRPr="00221AD0" w:rsidRDefault="00742F47" w:rsidP="00742F47">
                  <w:pPr>
                    <w:spacing w:after="0" w:line="100" w:lineRule="atLeast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221AD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2018 год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742F47" w:rsidRDefault="00742F47" w:rsidP="00742F47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986,5</w:t>
                  </w:r>
                </w:p>
              </w:tc>
              <w:tc>
                <w:tcPr>
                  <w:tcW w:w="1201" w:type="dxa"/>
                  <w:shd w:val="clear" w:color="auto" w:fill="auto"/>
                  <w:vAlign w:val="center"/>
                </w:tcPr>
                <w:p w:rsidR="00742F47" w:rsidRPr="00221AD0" w:rsidRDefault="00742F47" w:rsidP="00742F47">
                  <w:pPr>
                    <w:spacing w:after="0" w:line="100" w:lineRule="atLeast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14" w:type="dxa"/>
                  <w:shd w:val="clear" w:color="auto" w:fill="auto"/>
                  <w:vAlign w:val="center"/>
                </w:tcPr>
                <w:p w:rsidR="00742F47" w:rsidRPr="00221AD0" w:rsidRDefault="00742F47" w:rsidP="00742F47">
                  <w:pPr>
                    <w:spacing w:after="0" w:line="100" w:lineRule="atLeast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14" w:type="dxa"/>
                  <w:shd w:val="clear" w:color="auto" w:fill="auto"/>
                  <w:vAlign w:val="center"/>
                </w:tcPr>
                <w:p w:rsidR="00742F47" w:rsidRPr="00221AD0" w:rsidRDefault="00742F47" w:rsidP="00742F47">
                  <w:pPr>
                    <w:spacing w:after="0" w:line="100" w:lineRule="atLeast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986,5</w:t>
                  </w:r>
                </w:p>
              </w:tc>
              <w:tc>
                <w:tcPr>
                  <w:tcW w:w="1214" w:type="dxa"/>
                  <w:shd w:val="clear" w:color="auto" w:fill="auto"/>
                  <w:vAlign w:val="center"/>
                </w:tcPr>
                <w:p w:rsidR="00742F47" w:rsidRPr="00221AD0" w:rsidRDefault="00742F47" w:rsidP="00742F47">
                  <w:pPr>
                    <w:spacing w:after="0" w:line="100" w:lineRule="atLeast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742F47" w:rsidRPr="00221AD0" w:rsidTr="00742F47">
              <w:tc>
                <w:tcPr>
                  <w:tcW w:w="1304" w:type="dxa"/>
                  <w:shd w:val="clear" w:color="auto" w:fill="auto"/>
                  <w:vAlign w:val="center"/>
                </w:tcPr>
                <w:p w:rsidR="00742F47" w:rsidRPr="00221AD0" w:rsidRDefault="00742F47" w:rsidP="00742F47">
                  <w:pPr>
                    <w:spacing w:after="0" w:line="100" w:lineRule="atLeast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221AD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2019 год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742F47" w:rsidRDefault="00742F47" w:rsidP="00742F47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1117,6</w:t>
                  </w:r>
                </w:p>
              </w:tc>
              <w:tc>
                <w:tcPr>
                  <w:tcW w:w="1201" w:type="dxa"/>
                  <w:shd w:val="clear" w:color="auto" w:fill="auto"/>
                  <w:vAlign w:val="center"/>
                </w:tcPr>
                <w:p w:rsidR="00742F47" w:rsidRPr="00221AD0" w:rsidRDefault="00742F47" w:rsidP="00742F4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14" w:type="dxa"/>
                  <w:shd w:val="clear" w:color="auto" w:fill="auto"/>
                  <w:vAlign w:val="center"/>
                </w:tcPr>
                <w:p w:rsidR="00742F47" w:rsidRPr="00221AD0" w:rsidRDefault="00742F47" w:rsidP="00742F4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14" w:type="dxa"/>
                  <w:shd w:val="clear" w:color="auto" w:fill="auto"/>
                  <w:vAlign w:val="center"/>
                </w:tcPr>
                <w:p w:rsidR="00742F47" w:rsidRPr="00221AD0" w:rsidRDefault="00742F47" w:rsidP="00742F47">
                  <w:pPr>
                    <w:spacing w:after="0" w:line="100" w:lineRule="atLeast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1117,6</w:t>
                  </w:r>
                </w:p>
              </w:tc>
              <w:tc>
                <w:tcPr>
                  <w:tcW w:w="1214" w:type="dxa"/>
                  <w:shd w:val="clear" w:color="auto" w:fill="auto"/>
                  <w:vAlign w:val="center"/>
                </w:tcPr>
                <w:p w:rsidR="00742F47" w:rsidRPr="00221AD0" w:rsidRDefault="00742F47" w:rsidP="00742F4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</w:t>
                  </w:r>
                </w:p>
              </w:tc>
            </w:tr>
            <w:tr w:rsidR="00742F47" w:rsidRPr="00221AD0" w:rsidTr="00742F47">
              <w:tc>
                <w:tcPr>
                  <w:tcW w:w="1304" w:type="dxa"/>
                  <w:shd w:val="clear" w:color="auto" w:fill="auto"/>
                  <w:vAlign w:val="center"/>
                </w:tcPr>
                <w:p w:rsidR="00742F47" w:rsidRPr="00AB3A4B" w:rsidRDefault="00742F47" w:rsidP="00742F47">
                  <w:pPr>
                    <w:spacing w:after="0" w:line="100" w:lineRule="atLeast"/>
                    <w:jc w:val="center"/>
                    <w:rPr>
                      <w:rFonts w:ascii="Times New Roman" w:eastAsia="Times New Roman" w:hAnsi="Times New Roman"/>
                      <w:color w:val="FF0000"/>
                      <w:sz w:val="24"/>
                      <w:szCs w:val="24"/>
                    </w:rPr>
                  </w:pPr>
                  <w:r w:rsidRPr="00AB3A4B">
                    <w:rPr>
                      <w:rFonts w:ascii="Times New Roman" w:eastAsia="Times New Roman" w:hAnsi="Times New Roman"/>
                      <w:color w:val="FF0000"/>
                      <w:sz w:val="24"/>
                      <w:szCs w:val="24"/>
                    </w:rPr>
                    <w:t>2020 год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742F47" w:rsidRPr="00AB3A4B" w:rsidRDefault="00742F47" w:rsidP="00742F47">
                  <w:pPr>
                    <w:jc w:val="center"/>
                    <w:rPr>
                      <w:color w:val="FF0000"/>
                    </w:rPr>
                  </w:pPr>
                  <w:r w:rsidRPr="00AB3A4B">
                    <w:rPr>
                      <w:rFonts w:ascii="Times New Roman" w:eastAsia="Times New Roman" w:hAnsi="Times New Roman"/>
                      <w:color w:val="FF0000"/>
                      <w:sz w:val="24"/>
                      <w:szCs w:val="24"/>
                    </w:rPr>
                    <w:t>1</w:t>
                  </w:r>
                  <w:r w:rsidR="00AB3A4B" w:rsidRPr="00AB3A4B">
                    <w:rPr>
                      <w:rFonts w:ascii="Times New Roman" w:eastAsia="Times New Roman" w:hAnsi="Times New Roman"/>
                      <w:color w:val="FF0000"/>
                      <w:sz w:val="24"/>
                      <w:szCs w:val="24"/>
                    </w:rPr>
                    <w:t>022,9</w:t>
                  </w:r>
                </w:p>
              </w:tc>
              <w:tc>
                <w:tcPr>
                  <w:tcW w:w="1201" w:type="dxa"/>
                  <w:shd w:val="clear" w:color="auto" w:fill="auto"/>
                  <w:vAlign w:val="center"/>
                </w:tcPr>
                <w:p w:rsidR="00742F47" w:rsidRPr="00AB3A4B" w:rsidRDefault="00742F47" w:rsidP="00742F47">
                  <w:pPr>
                    <w:jc w:val="center"/>
                    <w:rPr>
                      <w:color w:val="FF0000"/>
                      <w:sz w:val="24"/>
                      <w:szCs w:val="24"/>
                    </w:rPr>
                  </w:pPr>
                  <w:r w:rsidRPr="00AB3A4B">
                    <w:rPr>
                      <w:color w:val="FF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14" w:type="dxa"/>
                  <w:shd w:val="clear" w:color="auto" w:fill="auto"/>
                  <w:vAlign w:val="center"/>
                </w:tcPr>
                <w:p w:rsidR="00742F47" w:rsidRPr="00AB3A4B" w:rsidRDefault="00742F47" w:rsidP="00742F47">
                  <w:pPr>
                    <w:jc w:val="center"/>
                    <w:rPr>
                      <w:color w:val="FF0000"/>
                      <w:sz w:val="24"/>
                      <w:szCs w:val="24"/>
                    </w:rPr>
                  </w:pPr>
                  <w:r w:rsidRPr="00AB3A4B">
                    <w:rPr>
                      <w:color w:val="FF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14" w:type="dxa"/>
                  <w:shd w:val="clear" w:color="auto" w:fill="auto"/>
                  <w:vAlign w:val="center"/>
                </w:tcPr>
                <w:p w:rsidR="00742F47" w:rsidRPr="00AB3A4B" w:rsidRDefault="00742F47" w:rsidP="00742F47">
                  <w:pPr>
                    <w:jc w:val="center"/>
                    <w:rPr>
                      <w:color w:val="FF0000"/>
                    </w:rPr>
                  </w:pPr>
                  <w:r w:rsidRPr="00AB3A4B">
                    <w:rPr>
                      <w:rFonts w:ascii="Times New Roman" w:eastAsia="Times New Roman" w:hAnsi="Times New Roman"/>
                      <w:color w:val="FF0000"/>
                      <w:sz w:val="24"/>
                      <w:szCs w:val="24"/>
                    </w:rPr>
                    <w:t>1</w:t>
                  </w:r>
                  <w:r w:rsidR="00AB3A4B" w:rsidRPr="00AB3A4B">
                    <w:rPr>
                      <w:rFonts w:ascii="Times New Roman" w:eastAsia="Times New Roman" w:hAnsi="Times New Roman"/>
                      <w:color w:val="FF0000"/>
                      <w:sz w:val="24"/>
                      <w:szCs w:val="24"/>
                    </w:rPr>
                    <w:t>022,9</w:t>
                  </w:r>
                </w:p>
              </w:tc>
              <w:tc>
                <w:tcPr>
                  <w:tcW w:w="1214" w:type="dxa"/>
                  <w:shd w:val="clear" w:color="auto" w:fill="auto"/>
                  <w:vAlign w:val="center"/>
                </w:tcPr>
                <w:p w:rsidR="00742F47" w:rsidRPr="00221AD0" w:rsidRDefault="00742F47" w:rsidP="00742F4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</w:t>
                  </w:r>
                </w:p>
              </w:tc>
            </w:tr>
            <w:tr w:rsidR="00AB3A4B" w:rsidRPr="00221AD0" w:rsidTr="00742F47">
              <w:tc>
                <w:tcPr>
                  <w:tcW w:w="1304" w:type="dxa"/>
                  <w:shd w:val="clear" w:color="auto" w:fill="auto"/>
                  <w:vAlign w:val="center"/>
                </w:tcPr>
                <w:p w:rsidR="00AB3A4B" w:rsidRPr="00AB3A4B" w:rsidRDefault="00AB3A4B" w:rsidP="00742F47">
                  <w:pPr>
                    <w:spacing w:after="0" w:line="100" w:lineRule="atLeast"/>
                    <w:jc w:val="center"/>
                    <w:rPr>
                      <w:rFonts w:ascii="Times New Roman" w:eastAsia="Times New Roman" w:hAnsi="Times New Roman"/>
                      <w:color w:val="FF0000"/>
                      <w:sz w:val="24"/>
                      <w:szCs w:val="24"/>
                    </w:rPr>
                  </w:pPr>
                  <w:r w:rsidRPr="00AB3A4B">
                    <w:rPr>
                      <w:rFonts w:ascii="Times New Roman" w:eastAsia="Times New Roman" w:hAnsi="Times New Roman"/>
                      <w:color w:val="FF0000"/>
                      <w:sz w:val="24"/>
                      <w:szCs w:val="24"/>
                    </w:rPr>
                    <w:t>2021 год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AB3A4B" w:rsidRPr="00AB3A4B" w:rsidRDefault="00AB3A4B" w:rsidP="00AB3A4B">
                  <w:pPr>
                    <w:spacing w:after="0" w:line="100" w:lineRule="atLeast"/>
                    <w:jc w:val="center"/>
                    <w:rPr>
                      <w:rFonts w:ascii="Times New Roman" w:eastAsia="Times New Roman" w:hAnsi="Times New Roman"/>
                      <w:color w:val="FF0000"/>
                      <w:sz w:val="24"/>
                      <w:szCs w:val="24"/>
                    </w:rPr>
                  </w:pPr>
                  <w:r w:rsidRPr="00AB3A4B">
                    <w:rPr>
                      <w:rFonts w:ascii="Times New Roman" w:eastAsia="Times New Roman" w:hAnsi="Times New Roman"/>
                      <w:color w:val="FF0000"/>
                      <w:sz w:val="24"/>
                      <w:szCs w:val="24"/>
                    </w:rPr>
                    <w:t>1119,9</w:t>
                  </w:r>
                </w:p>
              </w:tc>
              <w:tc>
                <w:tcPr>
                  <w:tcW w:w="1201" w:type="dxa"/>
                  <w:shd w:val="clear" w:color="auto" w:fill="auto"/>
                  <w:vAlign w:val="center"/>
                </w:tcPr>
                <w:p w:rsidR="00AB3A4B" w:rsidRPr="00AB3A4B" w:rsidRDefault="00AB3A4B" w:rsidP="00742F47">
                  <w:pPr>
                    <w:jc w:val="center"/>
                    <w:rPr>
                      <w:color w:val="FF0000"/>
                      <w:sz w:val="24"/>
                      <w:szCs w:val="24"/>
                    </w:rPr>
                  </w:pPr>
                  <w:r w:rsidRPr="00AB3A4B">
                    <w:rPr>
                      <w:color w:val="FF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14" w:type="dxa"/>
                  <w:shd w:val="clear" w:color="auto" w:fill="auto"/>
                  <w:vAlign w:val="center"/>
                </w:tcPr>
                <w:p w:rsidR="00AB3A4B" w:rsidRPr="00AB3A4B" w:rsidRDefault="00AB3A4B" w:rsidP="00742F47">
                  <w:pPr>
                    <w:jc w:val="center"/>
                    <w:rPr>
                      <w:color w:val="FF0000"/>
                      <w:sz w:val="24"/>
                      <w:szCs w:val="24"/>
                    </w:rPr>
                  </w:pPr>
                  <w:r w:rsidRPr="00AB3A4B">
                    <w:rPr>
                      <w:color w:val="FF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14" w:type="dxa"/>
                  <w:shd w:val="clear" w:color="auto" w:fill="auto"/>
                  <w:vAlign w:val="center"/>
                </w:tcPr>
                <w:p w:rsidR="00AB3A4B" w:rsidRPr="00AB3A4B" w:rsidRDefault="00AB3A4B" w:rsidP="00AB3A4B">
                  <w:pPr>
                    <w:spacing w:after="0" w:line="100" w:lineRule="atLeast"/>
                    <w:jc w:val="center"/>
                    <w:rPr>
                      <w:rFonts w:ascii="Times New Roman" w:eastAsia="Times New Roman" w:hAnsi="Times New Roman"/>
                      <w:color w:val="FF0000"/>
                      <w:sz w:val="24"/>
                      <w:szCs w:val="24"/>
                    </w:rPr>
                  </w:pPr>
                  <w:r w:rsidRPr="00AB3A4B">
                    <w:rPr>
                      <w:rFonts w:ascii="Times New Roman" w:eastAsia="Times New Roman" w:hAnsi="Times New Roman"/>
                      <w:color w:val="FF0000"/>
                      <w:sz w:val="24"/>
                      <w:szCs w:val="24"/>
                    </w:rPr>
                    <w:t>1119,9</w:t>
                  </w:r>
                </w:p>
              </w:tc>
              <w:tc>
                <w:tcPr>
                  <w:tcW w:w="1214" w:type="dxa"/>
                  <w:shd w:val="clear" w:color="auto" w:fill="auto"/>
                  <w:vAlign w:val="center"/>
                </w:tcPr>
                <w:p w:rsidR="00AB3A4B" w:rsidRPr="00221AD0" w:rsidRDefault="00AB3A4B" w:rsidP="00742F4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</w:t>
                  </w:r>
                </w:p>
              </w:tc>
            </w:tr>
            <w:tr w:rsidR="00AB3A4B" w:rsidRPr="00221AD0" w:rsidTr="00742F47">
              <w:tc>
                <w:tcPr>
                  <w:tcW w:w="1304" w:type="dxa"/>
                  <w:shd w:val="clear" w:color="auto" w:fill="auto"/>
                  <w:vAlign w:val="center"/>
                </w:tcPr>
                <w:p w:rsidR="00AB3A4B" w:rsidRPr="00AB3A4B" w:rsidRDefault="00AB3A4B" w:rsidP="00742F47">
                  <w:pPr>
                    <w:spacing w:after="0" w:line="100" w:lineRule="atLeast"/>
                    <w:jc w:val="center"/>
                    <w:rPr>
                      <w:rFonts w:ascii="Times New Roman" w:eastAsia="Times New Roman" w:hAnsi="Times New Roman"/>
                      <w:color w:val="FF0000"/>
                      <w:sz w:val="24"/>
                      <w:szCs w:val="24"/>
                    </w:rPr>
                  </w:pPr>
                  <w:r w:rsidRPr="00AB3A4B">
                    <w:rPr>
                      <w:rFonts w:ascii="Times New Roman" w:eastAsia="Times New Roman" w:hAnsi="Times New Roman"/>
                      <w:color w:val="FF0000"/>
                      <w:sz w:val="24"/>
                      <w:szCs w:val="24"/>
                    </w:rPr>
                    <w:t>2022 год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AB3A4B" w:rsidRPr="00AB3A4B" w:rsidRDefault="00AB3A4B" w:rsidP="00AB3A4B">
                  <w:pPr>
                    <w:spacing w:after="0" w:line="100" w:lineRule="atLeast"/>
                    <w:jc w:val="center"/>
                    <w:rPr>
                      <w:rFonts w:ascii="Times New Roman" w:eastAsia="Times New Roman" w:hAnsi="Times New Roman"/>
                      <w:color w:val="FF0000"/>
                      <w:sz w:val="24"/>
                      <w:szCs w:val="24"/>
                    </w:rPr>
                  </w:pPr>
                  <w:r w:rsidRPr="00AB3A4B">
                    <w:rPr>
                      <w:rFonts w:ascii="Times New Roman" w:eastAsia="Times New Roman" w:hAnsi="Times New Roman"/>
                      <w:color w:val="FF0000"/>
                      <w:sz w:val="24"/>
                      <w:szCs w:val="24"/>
                    </w:rPr>
                    <w:t>1162,7</w:t>
                  </w:r>
                </w:p>
              </w:tc>
              <w:tc>
                <w:tcPr>
                  <w:tcW w:w="1201" w:type="dxa"/>
                  <w:shd w:val="clear" w:color="auto" w:fill="auto"/>
                  <w:vAlign w:val="center"/>
                </w:tcPr>
                <w:p w:rsidR="00AB3A4B" w:rsidRPr="00AB3A4B" w:rsidRDefault="00C52ED3" w:rsidP="00742F47">
                  <w:pPr>
                    <w:jc w:val="center"/>
                    <w:rPr>
                      <w:color w:val="FF0000"/>
                      <w:sz w:val="24"/>
                      <w:szCs w:val="24"/>
                    </w:rPr>
                  </w:pPr>
                  <w:r>
                    <w:rPr>
                      <w:color w:val="FF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14" w:type="dxa"/>
                  <w:shd w:val="clear" w:color="auto" w:fill="auto"/>
                  <w:vAlign w:val="center"/>
                </w:tcPr>
                <w:p w:rsidR="00AB3A4B" w:rsidRPr="00AB3A4B" w:rsidRDefault="00C52ED3" w:rsidP="00742F47">
                  <w:pPr>
                    <w:jc w:val="center"/>
                    <w:rPr>
                      <w:color w:val="FF0000"/>
                      <w:sz w:val="24"/>
                      <w:szCs w:val="24"/>
                    </w:rPr>
                  </w:pPr>
                  <w:r>
                    <w:rPr>
                      <w:color w:val="FF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14" w:type="dxa"/>
                  <w:shd w:val="clear" w:color="auto" w:fill="auto"/>
                  <w:vAlign w:val="center"/>
                </w:tcPr>
                <w:p w:rsidR="00AB3A4B" w:rsidRPr="00AB3A4B" w:rsidRDefault="00AB3A4B" w:rsidP="00AB3A4B">
                  <w:pPr>
                    <w:spacing w:after="0" w:line="100" w:lineRule="atLeast"/>
                    <w:jc w:val="center"/>
                    <w:rPr>
                      <w:rFonts w:ascii="Times New Roman" w:eastAsia="Times New Roman" w:hAnsi="Times New Roman"/>
                      <w:color w:val="FF0000"/>
                      <w:sz w:val="24"/>
                      <w:szCs w:val="24"/>
                    </w:rPr>
                  </w:pPr>
                  <w:r w:rsidRPr="00AB3A4B">
                    <w:rPr>
                      <w:rFonts w:ascii="Times New Roman" w:eastAsia="Times New Roman" w:hAnsi="Times New Roman"/>
                      <w:color w:val="FF0000"/>
                      <w:sz w:val="24"/>
                      <w:szCs w:val="24"/>
                    </w:rPr>
                    <w:t>1162,7</w:t>
                  </w:r>
                </w:p>
              </w:tc>
              <w:tc>
                <w:tcPr>
                  <w:tcW w:w="1214" w:type="dxa"/>
                  <w:shd w:val="clear" w:color="auto" w:fill="auto"/>
                  <w:vAlign w:val="center"/>
                </w:tcPr>
                <w:p w:rsidR="00AB3A4B" w:rsidRDefault="00AB3A4B" w:rsidP="00742F4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</w:t>
                  </w:r>
                </w:p>
              </w:tc>
            </w:tr>
            <w:tr w:rsidR="00AB3A4B" w:rsidRPr="00221AD0" w:rsidTr="00742F47">
              <w:tc>
                <w:tcPr>
                  <w:tcW w:w="1304" w:type="dxa"/>
                  <w:shd w:val="clear" w:color="auto" w:fill="auto"/>
                  <w:vAlign w:val="center"/>
                </w:tcPr>
                <w:p w:rsidR="00AB3A4B" w:rsidRPr="00AB3A4B" w:rsidRDefault="00AB3A4B" w:rsidP="00AB3A4B">
                  <w:pPr>
                    <w:spacing w:after="0" w:line="100" w:lineRule="atLeast"/>
                    <w:jc w:val="center"/>
                    <w:rPr>
                      <w:rFonts w:ascii="Times New Roman" w:eastAsia="Times New Roman" w:hAnsi="Times New Roman"/>
                      <w:color w:val="FF0000"/>
                      <w:sz w:val="24"/>
                      <w:szCs w:val="24"/>
                    </w:rPr>
                  </w:pPr>
                  <w:r w:rsidRPr="00AB3A4B">
                    <w:rPr>
                      <w:rFonts w:ascii="Times New Roman" w:eastAsia="Times New Roman" w:hAnsi="Times New Roman"/>
                      <w:color w:val="FF0000"/>
                      <w:sz w:val="24"/>
                      <w:szCs w:val="24"/>
                    </w:rPr>
                    <w:t>2023 год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AB3A4B" w:rsidRPr="00AB3A4B" w:rsidRDefault="00AB3A4B" w:rsidP="00AB3A4B">
                  <w:pPr>
                    <w:spacing w:after="0" w:line="100" w:lineRule="atLeast"/>
                    <w:jc w:val="center"/>
                    <w:rPr>
                      <w:rFonts w:ascii="Times New Roman" w:eastAsia="Times New Roman" w:hAnsi="Times New Roman"/>
                      <w:color w:val="FF0000"/>
                      <w:sz w:val="24"/>
                      <w:szCs w:val="24"/>
                    </w:rPr>
                  </w:pPr>
                  <w:r w:rsidRPr="00AB3A4B">
                    <w:rPr>
                      <w:rFonts w:ascii="Times New Roman" w:eastAsia="Times New Roman" w:hAnsi="Times New Roman"/>
                      <w:color w:val="FF0000"/>
                      <w:sz w:val="24"/>
                      <w:szCs w:val="24"/>
                    </w:rPr>
                    <w:t>1240,9</w:t>
                  </w:r>
                </w:p>
              </w:tc>
              <w:tc>
                <w:tcPr>
                  <w:tcW w:w="1201" w:type="dxa"/>
                  <w:shd w:val="clear" w:color="auto" w:fill="auto"/>
                  <w:vAlign w:val="center"/>
                </w:tcPr>
                <w:p w:rsidR="00AB3A4B" w:rsidRPr="00AB3A4B" w:rsidRDefault="00C52ED3" w:rsidP="00AB3A4B">
                  <w:pPr>
                    <w:jc w:val="center"/>
                    <w:rPr>
                      <w:color w:val="FF0000"/>
                      <w:sz w:val="24"/>
                      <w:szCs w:val="24"/>
                    </w:rPr>
                  </w:pPr>
                  <w:r>
                    <w:rPr>
                      <w:color w:val="FF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14" w:type="dxa"/>
                  <w:shd w:val="clear" w:color="auto" w:fill="auto"/>
                  <w:vAlign w:val="center"/>
                </w:tcPr>
                <w:p w:rsidR="00AB3A4B" w:rsidRPr="00AB3A4B" w:rsidRDefault="00C52ED3" w:rsidP="00AB3A4B">
                  <w:pPr>
                    <w:jc w:val="center"/>
                    <w:rPr>
                      <w:color w:val="FF0000"/>
                      <w:sz w:val="24"/>
                      <w:szCs w:val="24"/>
                    </w:rPr>
                  </w:pPr>
                  <w:r>
                    <w:rPr>
                      <w:color w:val="FF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14" w:type="dxa"/>
                  <w:shd w:val="clear" w:color="auto" w:fill="auto"/>
                  <w:vAlign w:val="center"/>
                </w:tcPr>
                <w:p w:rsidR="00AB3A4B" w:rsidRPr="00AB3A4B" w:rsidRDefault="00AB3A4B" w:rsidP="00AB3A4B">
                  <w:pPr>
                    <w:spacing w:after="0" w:line="100" w:lineRule="atLeast"/>
                    <w:jc w:val="center"/>
                    <w:rPr>
                      <w:rFonts w:ascii="Times New Roman" w:eastAsia="Times New Roman" w:hAnsi="Times New Roman"/>
                      <w:color w:val="FF0000"/>
                      <w:sz w:val="24"/>
                      <w:szCs w:val="24"/>
                    </w:rPr>
                  </w:pPr>
                  <w:r w:rsidRPr="00AB3A4B">
                    <w:rPr>
                      <w:rFonts w:ascii="Times New Roman" w:eastAsia="Times New Roman" w:hAnsi="Times New Roman"/>
                      <w:color w:val="FF0000"/>
                      <w:sz w:val="24"/>
                      <w:szCs w:val="24"/>
                    </w:rPr>
                    <w:t>1240,9</w:t>
                  </w:r>
                </w:p>
              </w:tc>
              <w:tc>
                <w:tcPr>
                  <w:tcW w:w="1214" w:type="dxa"/>
                  <w:shd w:val="clear" w:color="auto" w:fill="auto"/>
                  <w:vAlign w:val="center"/>
                </w:tcPr>
                <w:p w:rsidR="00AB3A4B" w:rsidRDefault="00AB3A4B" w:rsidP="00AB3A4B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</w:t>
                  </w:r>
                </w:p>
              </w:tc>
            </w:tr>
            <w:tr w:rsidR="00AB3A4B" w:rsidRPr="00221AD0" w:rsidTr="00742F47">
              <w:tc>
                <w:tcPr>
                  <w:tcW w:w="1304" w:type="dxa"/>
                  <w:shd w:val="clear" w:color="auto" w:fill="auto"/>
                  <w:vAlign w:val="center"/>
                </w:tcPr>
                <w:p w:rsidR="00AB3A4B" w:rsidRPr="00AB3A4B" w:rsidRDefault="00AB3A4B" w:rsidP="00AB3A4B">
                  <w:pPr>
                    <w:spacing w:after="0" w:line="100" w:lineRule="atLeast"/>
                    <w:jc w:val="center"/>
                    <w:rPr>
                      <w:rFonts w:ascii="Times New Roman" w:eastAsia="Times New Roman" w:hAnsi="Times New Roman"/>
                      <w:color w:val="FF0000"/>
                      <w:sz w:val="24"/>
                      <w:szCs w:val="24"/>
                    </w:rPr>
                  </w:pPr>
                  <w:r w:rsidRPr="00AB3A4B">
                    <w:rPr>
                      <w:rFonts w:ascii="Times New Roman" w:eastAsia="Times New Roman" w:hAnsi="Times New Roman"/>
                      <w:color w:val="FF0000"/>
                      <w:sz w:val="24"/>
                      <w:szCs w:val="24"/>
                    </w:rPr>
                    <w:t>2024-2028 годы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AB3A4B" w:rsidRPr="00AB3A4B" w:rsidRDefault="00AB3A4B" w:rsidP="00742F47">
                  <w:pPr>
                    <w:spacing w:after="0" w:line="100" w:lineRule="atLeast"/>
                    <w:jc w:val="center"/>
                    <w:rPr>
                      <w:rFonts w:ascii="Times New Roman" w:eastAsia="Times New Roman" w:hAnsi="Times New Roman"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FF0000"/>
                      <w:sz w:val="24"/>
                      <w:szCs w:val="24"/>
                    </w:rPr>
                    <w:t>6204,5</w:t>
                  </w:r>
                </w:p>
              </w:tc>
              <w:tc>
                <w:tcPr>
                  <w:tcW w:w="1201" w:type="dxa"/>
                  <w:shd w:val="clear" w:color="auto" w:fill="auto"/>
                  <w:vAlign w:val="center"/>
                </w:tcPr>
                <w:p w:rsidR="00AB3A4B" w:rsidRPr="00AB3A4B" w:rsidRDefault="00AB3A4B" w:rsidP="00742F47">
                  <w:pPr>
                    <w:jc w:val="center"/>
                    <w:rPr>
                      <w:color w:val="FF0000"/>
                      <w:sz w:val="24"/>
                      <w:szCs w:val="24"/>
                    </w:rPr>
                  </w:pPr>
                  <w:r w:rsidRPr="00AB3A4B">
                    <w:rPr>
                      <w:color w:val="FF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14" w:type="dxa"/>
                  <w:shd w:val="clear" w:color="auto" w:fill="auto"/>
                  <w:vAlign w:val="center"/>
                </w:tcPr>
                <w:p w:rsidR="00AB3A4B" w:rsidRPr="00AB3A4B" w:rsidRDefault="00AB3A4B" w:rsidP="00742F47">
                  <w:pPr>
                    <w:jc w:val="center"/>
                    <w:rPr>
                      <w:color w:val="FF0000"/>
                      <w:sz w:val="24"/>
                      <w:szCs w:val="24"/>
                    </w:rPr>
                  </w:pPr>
                  <w:r w:rsidRPr="00AB3A4B">
                    <w:rPr>
                      <w:color w:val="FF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14" w:type="dxa"/>
                  <w:shd w:val="clear" w:color="auto" w:fill="auto"/>
                  <w:vAlign w:val="center"/>
                </w:tcPr>
                <w:p w:rsidR="00AB3A4B" w:rsidRPr="00AB3A4B" w:rsidRDefault="00AB3A4B" w:rsidP="00AB3A4B">
                  <w:pPr>
                    <w:jc w:val="center"/>
                    <w:rPr>
                      <w:color w:val="FF0000"/>
                      <w:sz w:val="24"/>
                      <w:szCs w:val="24"/>
                    </w:rPr>
                  </w:pPr>
                  <w:r>
                    <w:rPr>
                      <w:color w:val="FF0000"/>
                      <w:sz w:val="24"/>
                      <w:szCs w:val="24"/>
                    </w:rPr>
                    <w:t>6204,5</w:t>
                  </w:r>
                </w:p>
              </w:tc>
              <w:tc>
                <w:tcPr>
                  <w:tcW w:w="1214" w:type="dxa"/>
                  <w:shd w:val="clear" w:color="auto" w:fill="auto"/>
                  <w:vAlign w:val="center"/>
                </w:tcPr>
                <w:p w:rsidR="00AB3A4B" w:rsidRPr="00221AD0" w:rsidRDefault="00AB3A4B" w:rsidP="00742F4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</w:t>
                  </w:r>
                </w:p>
              </w:tc>
            </w:tr>
            <w:tr w:rsidR="00AB3A4B" w:rsidRPr="00221AD0" w:rsidTr="00742F47">
              <w:tc>
                <w:tcPr>
                  <w:tcW w:w="1304" w:type="dxa"/>
                  <w:shd w:val="clear" w:color="auto" w:fill="auto"/>
                  <w:vAlign w:val="center"/>
                </w:tcPr>
                <w:p w:rsidR="00AB3A4B" w:rsidRPr="00AB3A4B" w:rsidRDefault="00AB3A4B" w:rsidP="00AB3A4B">
                  <w:pPr>
                    <w:spacing w:after="0" w:line="100" w:lineRule="atLeast"/>
                    <w:jc w:val="center"/>
                    <w:rPr>
                      <w:rFonts w:ascii="Times New Roman" w:eastAsia="Times New Roman" w:hAnsi="Times New Roman"/>
                      <w:color w:val="FF0000"/>
                      <w:sz w:val="24"/>
                      <w:szCs w:val="24"/>
                    </w:rPr>
                  </w:pPr>
                  <w:r w:rsidRPr="00AB3A4B">
                    <w:rPr>
                      <w:rFonts w:ascii="Times New Roman" w:eastAsia="Times New Roman" w:hAnsi="Times New Roman"/>
                      <w:color w:val="FF0000"/>
                      <w:sz w:val="24"/>
                      <w:szCs w:val="24"/>
                    </w:rPr>
                    <w:t>2029-2030 годы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AB3A4B" w:rsidRPr="00AB3A4B" w:rsidRDefault="00AB3A4B" w:rsidP="00742F47">
                  <w:pPr>
                    <w:spacing w:after="0" w:line="100" w:lineRule="atLeast"/>
                    <w:jc w:val="center"/>
                    <w:rPr>
                      <w:rFonts w:ascii="Times New Roman" w:eastAsia="Times New Roman" w:hAnsi="Times New Roman"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FF0000"/>
                      <w:sz w:val="24"/>
                      <w:szCs w:val="24"/>
                    </w:rPr>
                    <w:t>2481,8</w:t>
                  </w:r>
                </w:p>
              </w:tc>
              <w:tc>
                <w:tcPr>
                  <w:tcW w:w="1201" w:type="dxa"/>
                  <w:shd w:val="clear" w:color="auto" w:fill="auto"/>
                  <w:vAlign w:val="center"/>
                </w:tcPr>
                <w:p w:rsidR="00AB3A4B" w:rsidRPr="00AB3A4B" w:rsidRDefault="00AB3A4B" w:rsidP="00742F47">
                  <w:pPr>
                    <w:jc w:val="center"/>
                    <w:rPr>
                      <w:color w:val="FF0000"/>
                      <w:sz w:val="24"/>
                      <w:szCs w:val="24"/>
                    </w:rPr>
                  </w:pPr>
                  <w:r w:rsidRPr="00AB3A4B">
                    <w:rPr>
                      <w:color w:val="FF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14" w:type="dxa"/>
                  <w:shd w:val="clear" w:color="auto" w:fill="auto"/>
                  <w:vAlign w:val="center"/>
                </w:tcPr>
                <w:p w:rsidR="00AB3A4B" w:rsidRPr="00AB3A4B" w:rsidRDefault="00AB3A4B" w:rsidP="00742F47">
                  <w:pPr>
                    <w:jc w:val="center"/>
                    <w:rPr>
                      <w:color w:val="FF0000"/>
                      <w:sz w:val="24"/>
                      <w:szCs w:val="24"/>
                    </w:rPr>
                  </w:pPr>
                  <w:r w:rsidRPr="00AB3A4B">
                    <w:rPr>
                      <w:color w:val="FF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14" w:type="dxa"/>
                  <w:shd w:val="clear" w:color="auto" w:fill="auto"/>
                  <w:vAlign w:val="center"/>
                </w:tcPr>
                <w:p w:rsidR="00AB3A4B" w:rsidRPr="00AB3A4B" w:rsidRDefault="00AB3A4B" w:rsidP="00742F47">
                  <w:pPr>
                    <w:jc w:val="center"/>
                    <w:rPr>
                      <w:color w:val="FF0000"/>
                      <w:sz w:val="24"/>
                      <w:szCs w:val="24"/>
                    </w:rPr>
                  </w:pPr>
                  <w:r>
                    <w:rPr>
                      <w:color w:val="FF0000"/>
                      <w:sz w:val="24"/>
                      <w:szCs w:val="24"/>
                    </w:rPr>
                    <w:t>2481,8</w:t>
                  </w:r>
                </w:p>
              </w:tc>
              <w:tc>
                <w:tcPr>
                  <w:tcW w:w="1214" w:type="dxa"/>
                  <w:shd w:val="clear" w:color="auto" w:fill="auto"/>
                  <w:vAlign w:val="center"/>
                </w:tcPr>
                <w:p w:rsidR="00AB3A4B" w:rsidRPr="00221AD0" w:rsidRDefault="00AB3A4B" w:rsidP="00742F4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</w:t>
                  </w:r>
                </w:p>
              </w:tc>
            </w:tr>
          </w:tbl>
          <w:p w:rsidR="00742F47" w:rsidRDefault="00742F47" w:rsidP="00742F47">
            <w:pPr>
              <w:spacing w:after="0" w:line="10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742F47" w:rsidRPr="002A2EB1" w:rsidRDefault="00742F47" w:rsidP="00742F47">
            <w:pPr>
              <w:spacing w:after="0" w:line="10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2EB1">
              <w:rPr>
                <w:rFonts w:ascii="Times New Roman" w:eastAsia="Times New Roman" w:hAnsi="Times New Roman"/>
                <w:sz w:val="24"/>
                <w:szCs w:val="24"/>
              </w:rPr>
              <w:t>Средства бюджета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Казарского сельсовета Никольского района Пензенской области</w:t>
            </w:r>
            <w:r w:rsidRPr="002A2EB1">
              <w:rPr>
                <w:rFonts w:ascii="Times New Roman" w:eastAsia="Times New Roman" w:hAnsi="Times New Roman"/>
                <w:sz w:val="24"/>
                <w:szCs w:val="24"/>
              </w:rPr>
              <w:t xml:space="preserve"> на 2016-2030 годы уточняются при формировании бюджета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Казарского</w:t>
            </w:r>
            <w:r w:rsidRPr="002A2EB1">
              <w:rPr>
                <w:rFonts w:ascii="Times New Roman" w:eastAsia="Times New Roman" w:hAnsi="Times New Roman"/>
                <w:sz w:val="24"/>
                <w:szCs w:val="24"/>
              </w:rPr>
              <w:t xml:space="preserve"> сельсовета Никольского района Пензенской области на очередной финансовый год.</w:t>
            </w:r>
          </w:p>
        </w:tc>
      </w:tr>
    </w:tbl>
    <w:p w:rsidR="00742F47" w:rsidRDefault="00742F47" w:rsidP="00742F4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>»;</w:t>
      </w:r>
    </w:p>
    <w:p w:rsidR="00742F47" w:rsidRDefault="00742F47" w:rsidP="00742F47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Пункт 2.1 приложения 1  Программы  изложить в следующей редакции:</w:t>
      </w:r>
    </w:p>
    <w:p w:rsidR="00742F47" w:rsidRDefault="00742F47" w:rsidP="00742F47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>«</w:t>
      </w:r>
    </w:p>
    <w:p w:rsidR="00742F47" w:rsidRPr="00742F47" w:rsidRDefault="00742F47" w:rsidP="00742F4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2F47">
        <w:rPr>
          <w:rFonts w:ascii="Times New Roman" w:hAnsi="Times New Roman" w:cs="Times New Roman"/>
          <w:b/>
          <w:bCs/>
          <w:sz w:val="24"/>
          <w:szCs w:val="24"/>
        </w:rPr>
        <w:t>2.13. Оценка финансирования транспортной инфраструктуры</w:t>
      </w:r>
      <w:r w:rsidRPr="00742F4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2F47" w:rsidRPr="00742F47" w:rsidRDefault="00742F47" w:rsidP="00742F4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1417"/>
        <w:gridCol w:w="1701"/>
        <w:gridCol w:w="1843"/>
        <w:gridCol w:w="1985"/>
        <w:gridCol w:w="1701"/>
      </w:tblGrid>
      <w:tr w:rsidR="00742F47" w:rsidRPr="00742F47" w:rsidTr="00742F47">
        <w:tc>
          <w:tcPr>
            <w:tcW w:w="1809" w:type="dxa"/>
            <w:vMerge w:val="restart"/>
            <w:shd w:val="clear" w:color="auto" w:fill="auto"/>
            <w:vAlign w:val="center"/>
          </w:tcPr>
          <w:p w:rsidR="00742F47" w:rsidRPr="00742F47" w:rsidRDefault="00742F47" w:rsidP="00742F47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2F47">
              <w:rPr>
                <w:rFonts w:ascii="Times New Roman" w:eastAsia="Times New Roman" w:hAnsi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8647" w:type="dxa"/>
            <w:gridSpan w:val="5"/>
            <w:shd w:val="clear" w:color="auto" w:fill="auto"/>
            <w:vAlign w:val="center"/>
          </w:tcPr>
          <w:p w:rsidR="00742F47" w:rsidRPr="00742F47" w:rsidRDefault="00742F47" w:rsidP="00C52ED3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2F47">
              <w:rPr>
                <w:rFonts w:ascii="Times New Roman" w:eastAsia="Times New Roman" w:hAnsi="Times New Roman"/>
                <w:sz w:val="24"/>
                <w:szCs w:val="24"/>
              </w:rPr>
              <w:t>Источники финансирования, 1</w:t>
            </w:r>
            <w:r w:rsidR="00C52ED3">
              <w:rPr>
                <w:rFonts w:ascii="Times New Roman" w:eastAsia="Times New Roman" w:hAnsi="Times New Roman"/>
                <w:sz w:val="24"/>
                <w:szCs w:val="24"/>
              </w:rPr>
              <w:t>16400,9</w:t>
            </w:r>
            <w:r w:rsidRPr="00742F47">
              <w:rPr>
                <w:rFonts w:ascii="Times New Roman" w:eastAsia="Times New Roman" w:hAnsi="Times New Roman"/>
                <w:sz w:val="24"/>
                <w:szCs w:val="24"/>
              </w:rPr>
              <w:t>3 тыс. рублей</w:t>
            </w:r>
          </w:p>
        </w:tc>
      </w:tr>
      <w:tr w:rsidR="00742F47" w:rsidRPr="00742F47" w:rsidTr="00742F47">
        <w:tc>
          <w:tcPr>
            <w:tcW w:w="1809" w:type="dxa"/>
            <w:vMerge/>
            <w:shd w:val="clear" w:color="auto" w:fill="auto"/>
            <w:vAlign w:val="center"/>
          </w:tcPr>
          <w:p w:rsidR="00742F47" w:rsidRPr="00742F47" w:rsidRDefault="00742F47" w:rsidP="00742F47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742F47" w:rsidRPr="00742F47" w:rsidRDefault="00742F47" w:rsidP="00742F47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2F47">
              <w:rPr>
                <w:rFonts w:ascii="Times New Roman" w:eastAsia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7230" w:type="dxa"/>
            <w:gridSpan w:val="4"/>
            <w:shd w:val="clear" w:color="auto" w:fill="auto"/>
            <w:vAlign w:val="center"/>
          </w:tcPr>
          <w:p w:rsidR="00742F47" w:rsidRPr="00742F47" w:rsidRDefault="00742F47" w:rsidP="00742F47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2F47">
              <w:rPr>
                <w:rFonts w:ascii="Times New Roman" w:eastAsia="Times New Roman" w:hAnsi="Times New Roman"/>
                <w:sz w:val="24"/>
                <w:szCs w:val="24"/>
              </w:rPr>
              <w:t>в том числе по источникам финансирования</w:t>
            </w:r>
          </w:p>
        </w:tc>
      </w:tr>
      <w:tr w:rsidR="00742F47" w:rsidRPr="00742F47" w:rsidTr="00742F47">
        <w:tc>
          <w:tcPr>
            <w:tcW w:w="1809" w:type="dxa"/>
            <w:vMerge/>
            <w:shd w:val="clear" w:color="auto" w:fill="auto"/>
            <w:vAlign w:val="center"/>
          </w:tcPr>
          <w:p w:rsidR="00742F47" w:rsidRPr="00742F47" w:rsidRDefault="00742F47" w:rsidP="00742F47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742F47" w:rsidRPr="00742F47" w:rsidRDefault="00742F47" w:rsidP="00742F47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42F47" w:rsidRPr="00742F47" w:rsidRDefault="00742F47" w:rsidP="00742F47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2F47">
              <w:rPr>
                <w:rFonts w:ascii="Times New Roman" w:eastAsia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42F47" w:rsidRPr="00742F47" w:rsidRDefault="00742F47" w:rsidP="00742F47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2F47">
              <w:rPr>
                <w:rFonts w:ascii="Times New Roman" w:eastAsia="Times New Roman" w:hAnsi="Times New Roman"/>
                <w:sz w:val="24"/>
                <w:szCs w:val="24"/>
              </w:rPr>
              <w:t>Бюджет Пензенской области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42F47" w:rsidRPr="00742F47" w:rsidRDefault="00742F47" w:rsidP="00742F47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2F47">
              <w:rPr>
                <w:rFonts w:ascii="Times New Roman" w:eastAsia="Times New Roman" w:hAnsi="Times New Roman"/>
                <w:sz w:val="24"/>
                <w:szCs w:val="24"/>
              </w:rPr>
              <w:t>Бюджет Казарского сельсовета Никольского района Пензенской области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42F47" w:rsidRPr="00742F47" w:rsidRDefault="00742F47" w:rsidP="00742F47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2F47">
              <w:rPr>
                <w:rFonts w:ascii="Times New Roman" w:eastAsia="Times New Roman" w:hAnsi="Times New Roman"/>
                <w:sz w:val="24"/>
                <w:szCs w:val="24"/>
              </w:rPr>
              <w:t>Внебюджетные средства</w:t>
            </w:r>
          </w:p>
        </w:tc>
      </w:tr>
      <w:tr w:rsidR="00742F47" w:rsidRPr="00742F47" w:rsidTr="00742F47">
        <w:tc>
          <w:tcPr>
            <w:tcW w:w="1809" w:type="dxa"/>
            <w:shd w:val="clear" w:color="auto" w:fill="auto"/>
            <w:vAlign w:val="center"/>
          </w:tcPr>
          <w:p w:rsidR="00742F47" w:rsidRPr="00742F47" w:rsidRDefault="00742F47" w:rsidP="00742F47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2F47">
              <w:rPr>
                <w:rFonts w:ascii="Times New Roman" w:eastAsia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42F47" w:rsidRPr="00742F47" w:rsidRDefault="00742F47" w:rsidP="00742F47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2F47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42F47" w:rsidRPr="00742F47" w:rsidRDefault="00742F47" w:rsidP="00742F47">
            <w:pPr>
              <w:jc w:val="center"/>
              <w:rPr>
                <w:sz w:val="24"/>
                <w:szCs w:val="24"/>
              </w:rPr>
            </w:pPr>
            <w:r w:rsidRPr="00742F47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42F47" w:rsidRPr="00742F47" w:rsidRDefault="00742F47" w:rsidP="00742F47">
            <w:pPr>
              <w:jc w:val="center"/>
              <w:rPr>
                <w:sz w:val="24"/>
                <w:szCs w:val="24"/>
              </w:rPr>
            </w:pPr>
            <w:r w:rsidRPr="00742F47">
              <w:rPr>
                <w:sz w:val="24"/>
                <w:szCs w:val="24"/>
              </w:rPr>
              <w:t>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42F47" w:rsidRPr="00742F47" w:rsidRDefault="00742F47" w:rsidP="00742F47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2F47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42F47" w:rsidRPr="00742F47" w:rsidRDefault="00742F47" w:rsidP="00742F47">
            <w:pPr>
              <w:jc w:val="center"/>
              <w:rPr>
                <w:sz w:val="24"/>
                <w:szCs w:val="24"/>
              </w:rPr>
            </w:pPr>
            <w:r w:rsidRPr="00742F47">
              <w:rPr>
                <w:sz w:val="24"/>
                <w:szCs w:val="24"/>
              </w:rPr>
              <w:t>0</w:t>
            </w:r>
          </w:p>
        </w:tc>
      </w:tr>
      <w:tr w:rsidR="00742F47" w:rsidRPr="00742F47" w:rsidTr="00742F47">
        <w:tc>
          <w:tcPr>
            <w:tcW w:w="1809" w:type="dxa"/>
            <w:shd w:val="clear" w:color="auto" w:fill="auto"/>
            <w:vAlign w:val="center"/>
          </w:tcPr>
          <w:p w:rsidR="00742F47" w:rsidRPr="00742F47" w:rsidRDefault="00742F47" w:rsidP="00742F47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2F47">
              <w:rPr>
                <w:rFonts w:ascii="Times New Roman" w:eastAsia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42F47" w:rsidRPr="00742F47" w:rsidRDefault="00742F47" w:rsidP="00742F47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2F47">
              <w:rPr>
                <w:rFonts w:ascii="Times New Roman" w:eastAsia="Times New Roman" w:hAnsi="Times New Roman"/>
                <w:sz w:val="24"/>
                <w:szCs w:val="24"/>
              </w:rPr>
              <w:t>1064,1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42F47" w:rsidRPr="00742F47" w:rsidRDefault="00742F47" w:rsidP="00742F47">
            <w:pPr>
              <w:jc w:val="center"/>
              <w:rPr>
                <w:sz w:val="24"/>
                <w:szCs w:val="24"/>
              </w:rPr>
            </w:pPr>
            <w:r w:rsidRPr="00742F47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42F47" w:rsidRPr="00742F47" w:rsidRDefault="00742F47" w:rsidP="00742F47">
            <w:pPr>
              <w:jc w:val="center"/>
              <w:rPr>
                <w:sz w:val="24"/>
                <w:szCs w:val="24"/>
              </w:rPr>
            </w:pPr>
            <w:r w:rsidRPr="00742F47">
              <w:rPr>
                <w:sz w:val="24"/>
                <w:szCs w:val="24"/>
              </w:rPr>
              <w:t>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42F47" w:rsidRPr="00742F47" w:rsidRDefault="00742F47" w:rsidP="00742F47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2F47">
              <w:rPr>
                <w:rFonts w:ascii="Times New Roman" w:eastAsia="Times New Roman" w:hAnsi="Times New Roman"/>
                <w:sz w:val="24"/>
                <w:szCs w:val="24"/>
              </w:rPr>
              <w:t>1064,1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42F47" w:rsidRPr="00742F47" w:rsidRDefault="00742F47" w:rsidP="00742F47">
            <w:pPr>
              <w:jc w:val="center"/>
              <w:rPr>
                <w:sz w:val="24"/>
                <w:szCs w:val="24"/>
              </w:rPr>
            </w:pPr>
            <w:r w:rsidRPr="00742F47">
              <w:rPr>
                <w:sz w:val="24"/>
                <w:szCs w:val="24"/>
              </w:rPr>
              <w:t>0</w:t>
            </w:r>
          </w:p>
        </w:tc>
      </w:tr>
      <w:tr w:rsidR="00742F47" w:rsidRPr="00742F47" w:rsidTr="00742F47">
        <w:tc>
          <w:tcPr>
            <w:tcW w:w="1809" w:type="dxa"/>
            <w:shd w:val="clear" w:color="auto" w:fill="auto"/>
            <w:vAlign w:val="center"/>
          </w:tcPr>
          <w:p w:rsidR="00742F47" w:rsidRPr="00742F47" w:rsidRDefault="00742F47" w:rsidP="00742F47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2F47">
              <w:rPr>
                <w:rFonts w:ascii="Times New Roman" w:eastAsia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42F47" w:rsidRPr="00742F47" w:rsidRDefault="00742F47" w:rsidP="00742F47">
            <w:pPr>
              <w:jc w:val="center"/>
            </w:pPr>
            <w:r w:rsidRPr="00742F47">
              <w:rPr>
                <w:rFonts w:ascii="Times New Roman" w:eastAsia="Times New Roman" w:hAnsi="Times New Roman"/>
                <w:sz w:val="24"/>
                <w:szCs w:val="24"/>
              </w:rPr>
              <w:t>986,5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42F47" w:rsidRPr="00742F47" w:rsidRDefault="00742F47" w:rsidP="00742F47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2F47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42F47" w:rsidRPr="00742F47" w:rsidRDefault="00742F47" w:rsidP="00742F47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2F47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42F47" w:rsidRPr="00742F47" w:rsidRDefault="00742F47" w:rsidP="00742F47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2F47">
              <w:rPr>
                <w:rFonts w:ascii="Times New Roman" w:eastAsia="Times New Roman" w:hAnsi="Times New Roman"/>
                <w:sz w:val="24"/>
                <w:szCs w:val="24"/>
              </w:rPr>
              <w:t>986,5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42F47" w:rsidRPr="00742F47" w:rsidRDefault="00742F47" w:rsidP="00742F47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2F47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</w:tr>
      <w:tr w:rsidR="00742F47" w:rsidRPr="00742F47" w:rsidTr="00742F47">
        <w:tc>
          <w:tcPr>
            <w:tcW w:w="1809" w:type="dxa"/>
            <w:shd w:val="clear" w:color="auto" w:fill="auto"/>
            <w:vAlign w:val="center"/>
          </w:tcPr>
          <w:p w:rsidR="00742F47" w:rsidRPr="00742F47" w:rsidRDefault="00742F47" w:rsidP="00742F47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2F47">
              <w:rPr>
                <w:rFonts w:ascii="Times New Roman" w:eastAsia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42F47" w:rsidRPr="00742F47" w:rsidRDefault="00742F47" w:rsidP="00742F47">
            <w:pPr>
              <w:jc w:val="center"/>
            </w:pPr>
            <w:r w:rsidRPr="00742F47">
              <w:rPr>
                <w:rFonts w:ascii="Times New Roman" w:eastAsia="Times New Roman" w:hAnsi="Times New Roman"/>
                <w:sz w:val="24"/>
                <w:szCs w:val="24"/>
              </w:rPr>
              <w:t>1117,6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42F47" w:rsidRPr="00742F47" w:rsidRDefault="00742F47" w:rsidP="00742F47">
            <w:pPr>
              <w:jc w:val="center"/>
              <w:rPr>
                <w:sz w:val="24"/>
                <w:szCs w:val="24"/>
              </w:rPr>
            </w:pPr>
            <w:r w:rsidRPr="00742F47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42F47" w:rsidRPr="00742F47" w:rsidRDefault="00742F47" w:rsidP="00742F47">
            <w:pPr>
              <w:jc w:val="center"/>
              <w:rPr>
                <w:sz w:val="24"/>
                <w:szCs w:val="24"/>
              </w:rPr>
            </w:pPr>
            <w:r w:rsidRPr="00742F47">
              <w:rPr>
                <w:sz w:val="24"/>
                <w:szCs w:val="24"/>
              </w:rPr>
              <w:t>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42F47" w:rsidRPr="00742F47" w:rsidRDefault="00742F47" w:rsidP="00742F47">
            <w:pPr>
              <w:jc w:val="center"/>
            </w:pPr>
            <w:r w:rsidRPr="00742F47">
              <w:rPr>
                <w:rFonts w:ascii="Times New Roman" w:eastAsia="Times New Roman" w:hAnsi="Times New Roman"/>
                <w:sz w:val="24"/>
                <w:szCs w:val="24"/>
              </w:rPr>
              <w:t>1117,6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42F47" w:rsidRPr="00742F47" w:rsidRDefault="00742F47" w:rsidP="00742F47">
            <w:pPr>
              <w:jc w:val="center"/>
              <w:rPr>
                <w:sz w:val="24"/>
                <w:szCs w:val="24"/>
              </w:rPr>
            </w:pPr>
            <w:r w:rsidRPr="00742F47">
              <w:rPr>
                <w:sz w:val="24"/>
                <w:szCs w:val="24"/>
              </w:rPr>
              <w:t>0</w:t>
            </w:r>
          </w:p>
        </w:tc>
      </w:tr>
      <w:tr w:rsidR="00742F47" w:rsidRPr="00742F47" w:rsidTr="00742F47">
        <w:tc>
          <w:tcPr>
            <w:tcW w:w="1809" w:type="dxa"/>
            <w:shd w:val="clear" w:color="auto" w:fill="auto"/>
            <w:vAlign w:val="center"/>
          </w:tcPr>
          <w:p w:rsidR="00742F47" w:rsidRPr="00C52ED3" w:rsidRDefault="00742F47" w:rsidP="00742F47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C52ED3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2020 год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42F47" w:rsidRPr="00C52ED3" w:rsidRDefault="00742F47" w:rsidP="00742F47">
            <w:pPr>
              <w:jc w:val="center"/>
              <w:rPr>
                <w:color w:val="FF0000"/>
              </w:rPr>
            </w:pPr>
            <w:r w:rsidRPr="00C52ED3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1124,4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42F47" w:rsidRPr="00C52ED3" w:rsidRDefault="00742F47" w:rsidP="00742F47">
            <w:pPr>
              <w:jc w:val="center"/>
              <w:rPr>
                <w:color w:val="FF0000"/>
                <w:sz w:val="24"/>
                <w:szCs w:val="24"/>
              </w:rPr>
            </w:pPr>
            <w:r w:rsidRPr="00C52ED3">
              <w:rPr>
                <w:color w:val="FF0000"/>
                <w:sz w:val="24"/>
                <w:szCs w:val="24"/>
              </w:rPr>
              <w:t>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42F47" w:rsidRPr="00C52ED3" w:rsidRDefault="00742F47" w:rsidP="00742F47">
            <w:pPr>
              <w:jc w:val="center"/>
              <w:rPr>
                <w:color w:val="FF0000"/>
                <w:sz w:val="24"/>
                <w:szCs w:val="24"/>
              </w:rPr>
            </w:pPr>
            <w:r w:rsidRPr="00C52ED3">
              <w:rPr>
                <w:color w:val="FF0000"/>
                <w:sz w:val="24"/>
                <w:szCs w:val="24"/>
              </w:rPr>
              <w:t>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42F47" w:rsidRPr="00C52ED3" w:rsidRDefault="00742F47" w:rsidP="00742F47">
            <w:pPr>
              <w:jc w:val="center"/>
              <w:rPr>
                <w:color w:val="FF0000"/>
              </w:rPr>
            </w:pPr>
            <w:r w:rsidRPr="00C52ED3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1124,4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42F47" w:rsidRPr="00742F47" w:rsidRDefault="00742F47" w:rsidP="00742F47">
            <w:pPr>
              <w:jc w:val="center"/>
              <w:rPr>
                <w:sz w:val="24"/>
                <w:szCs w:val="24"/>
              </w:rPr>
            </w:pPr>
            <w:r w:rsidRPr="00742F47">
              <w:rPr>
                <w:sz w:val="24"/>
                <w:szCs w:val="24"/>
              </w:rPr>
              <w:t>0</w:t>
            </w:r>
          </w:p>
        </w:tc>
      </w:tr>
      <w:tr w:rsidR="00742F47" w:rsidRPr="00742F47" w:rsidTr="00742F47">
        <w:tc>
          <w:tcPr>
            <w:tcW w:w="1809" w:type="dxa"/>
            <w:shd w:val="clear" w:color="auto" w:fill="auto"/>
            <w:vAlign w:val="center"/>
          </w:tcPr>
          <w:p w:rsidR="00742F47" w:rsidRPr="00C52ED3" w:rsidRDefault="00742F47" w:rsidP="00742F47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C52ED3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2021 год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42F47" w:rsidRPr="00C52ED3" w:rsidRDefault="00742F47" w:rsidP="00742F47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C52ED3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1145,7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42F47" w:rsidRPr="00C52ED3" w:rsidRDefault="00742F47" w:rsidP="00742F47">
            <w:pPr>
              <w:jc w:val="center"/>
              <w:rPr>
                <w:color w:val="FF0000"/>
                <w:sz w:val="24"/>
                <w:szCs w:val="24"/>
              </w:rPr>
            </w:pPr>
            <w:r w:rsidRPr="00C52ED3">
              <w:rPr>
                <w:color w:val="FF0000"/>
                <w:sz w:val="24"/>
                <w:szCs w:val="24"/>
              </w:rPr>
              <w:t>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42F47" w:rsidRPr="00C52ED3" w:rsidRDefault="00742F47" w:rsidP="00742F47">
            <w:pPr>
              <w:jc w:val="center"/>
              <w:rPr>
                <w:color w:val="FF0000"/>
                <w:sz w:val="24"/>
                <w:szCs w:val="24"/>
              </w:rPr>
            </w:pPr>
            <w:r w:rsidRPr="00C52ED3">
              <w:rPr>
                <w:color w:val="FF0000"/>
                <w:sz w:val="24"/>
                <w:szCs w:val="24"/>
              </w:rPr>
              <w:t>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42F47" w:rsidRPr="00C52ED3" w:rsidRDefault="00742F47" w:rsidP="00742F47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C52ED3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1145,7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42F47" w:rsidRPr="00742F47" w:rsidRDefault="00742F47" w:rsidP="00742F47">
            <w:pPr>
              <w:jc w:val="center"/>
              <w:rPr>
                <w:sz w:val="24"/>
                <w:szCs w:val="24"/>
              </w:rPr>
            </w:pPr>
            <w:r w:rsidRPr="00742F47">
              <w:rPr>
                <w:sz w:val="24"/>
                <w:szCs w:val="24"/>
              </w:rPr>
              <w:t>0</w:t>
            </w:r>
          </w:p>
        </w:tc>
      </w:tr>
      <w:tr w:rsidR="00742F47" w:rsidRPr="00742F47" w:rsidTr="00742F47">
        <w:tc>
          <w:tcPr>
            <w:tcW w:w="1809" w:type="dxa"/>
            <w:shd w:val="clear" w:color="auto" w:fill="auto"/>
            <w:vAlign w:val="center"/>
          </w:tcPr>
          <w:p w:rsidR="00742F47" w:rsidRPr="00C52ED3" w:rsidRDefault="00742F47" w:rsidP="00742F47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C52ED3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lastRenderedPageBreak/>
              <w:t>2022 год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42F47" w:rsidRPr="00C52ED3" w:rsidRDefault="00742F47" w:rsidP="00742F47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C52ED3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1198,0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42F47" w:rsidRPr="00C52ED3" w:rsidRDefault="00C52ED3" w:rsidP="00742F47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42F47" w:rsidRPr="00C52ED3" w:rsidRDefault="00C52ED3" w:rsidP="00742F47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42F47" w:rsidRPr="00C52ED3" w:rsidRDefault="00742F47" w:rsidP="00742F47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C52ED3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1198,0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42F47" w:rsidRPr="00742F47" w:rsidRDefault="00742F47" w:rsidP="00742F47">
            <w:pPr>
              <w:jc w:val="center"/>
              <w:rPr>
                <w:sz w:val="24"/>
                <w:szCs w:val="24"/>
              </w:rPr>
            </w:pPr>
            <w:r w:rsidRPr="00742F47">
              <w:rPr>
                <w:sz w:val="24"/>
                <w:szCs w:val="24"/>
              </w:rPr>
              <w:t>0</w:t>
            </w:r>
          </w:p>
        </w:tc>
      </w:tr>
      <w:tr w:rsidR="00C52ED3" w:rsidRPr="00742F47" w:rsidTr="00742F47">
        <w:tc>
          <w:tcPr>
            <w:tcW w:w="1809" w:type="dxa"/>
            <w:shd w:val="clear" w:color="auto" w:fill="auto"/>
            <w:vAlign w:val="center"/>
          </w:tcPr>
          <w:p w:rsidR="00C52ED3" w:rsidRPr="00C52ED3" w:rsidRDefault="00C52ED3" w:rsidP="00742F47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C52ED3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2023 год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52ED3" w:rsidRPr="00C52ED3" w:rsidRDefault="00C52ED3" w:rsidP="00742F47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C52ED3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1240,9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52ED3" w:rsidRPr="00C52ED3" w:rsidRDefault="00C52ED3" w:rsidP="00742F47">
            <w:pPr>
              <w:jc w:val="center"/>
              <w:rPr>
                <w:color w:val="FF0000"/>
                <w:sz w:val="24"/>
                <w:szCs w:val="24"/>
              </w:rPr>
            </w:pPr>
            <w:r w:rsidRPr="00C52ED3">
              <w:rPr>
                <w:color w:val="FF0000"/>
                <w:sz w:val="24"/>
                <w:szCs w:val="24"/>
              </w:rPr>
              <w:t>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52ED3" w:rsidRPr="00C52ED3" w:rsidRDefault="00C52ED3" w:rsidP="00742F47">
            <w:pPr>
              <w:jc w:val="center"/>
              <w:rPr>
                <w:color w:val="FF0000"/>
                <w:sz w:val="24"/>
                <w:szCs w:val="24"/>
              </w:rPr>
            </w:pPr>
            <w:r w:rsidRPr="00C52ED3">
              <w:rPr>
                <w:color w:val="FF0000"/>
                <w:sz w:val="24"/>
                <w:szCs w:val="24"/>
              </w:rPr>
              <w:t>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52ED3" w:rsidRPr="00C52ED3" w:rsidRDefault="00C52ED3" w:rsidP="00742F47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C52ED3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1240,9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52ED3" w:rsidRPr="00742F47" w:rsidRDefault="00C52ED3" w:rsidP="00742F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C52ED3" w:rsidRPr="00742F47" w:rsidTr="00742F47">
        <w:tc>
          <w:tcPr>
            <w:tcW w:w="1809" w:type="dxa"/>
            <w:shd w:val="clear" w:color="auto" w:fill="auto"/>
            <w:vAlign w:val="center"/>
          </w:tcPr>
          <w:p w:rsidR="00C52ED3" w:rsidRPr="00C52ED3" w:rsidRDefault="00C52ED3" w:rsidP="00C52ED3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C52ED3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4</w:t>
            </w:r>
            <w:r w:rsidRPr="00C52ED3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-202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8</w:t>
            </w:r>
            <w:r w:rsidRPr="00C52ED3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 xml:space="preserve"> годы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52ED3" w:rsidRPr="00AB3A4B" w:rsidRDefault="00C52ED3" w:rsidP="00150F21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6204,5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52ED3" w:rsidRPr="00AB3A4B" w:rsidRDefault="00C52ED3" w:rsidP="00150F21">
            <w:pPr>
              <w:jc w:val="center"/>
              <w:rPr>
                <w:color w:val="FF0000"/>
                <w:sz w:val="24"/>
                <w:szCs w:val="24"/>
              </w:rPr>
            </w:pPr>
            <w:r w:rsidRPr="00AB3A4B">
              <w:rPr>
                <w:color w:val="FF0000"/>
                <w:sz w:val="24"/>
                <w:szCs w:val="24"/>
              </w:rPr>
              <w:t>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52ED3" w:rsidRPr="00AB3A4B" w:rsidRDefault="00C52ED3" w:rsidP="00150F21">
            <w:pPr>
              <w:jc w:val="center"/>
              <w:rPr>
                <w:color w:val="FF0000"/>
                <w:sz w:val="24"/>
                <w:szCs w:val="24"/>
              </w:rPr>
            </w:pPr>
            <w:r w:rsidRPr="00AB3A4B">
              <w:rPr>
                <w:color w:val="FF0000"/>
                <w:sz w:val="24"/>
                <w:szCs w:val="24"/>
              </w:rPr>
              <w:t>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52ED3" w:rsidRPr="00AB3A4B" w:rsidRDefault="00C52ED3" w:rsidP="00150F21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6204,5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52ED3" w:rsidRPr="00742F47" w:rsidRDefault="00C52ED3" w:rsidP="00742F47">
            <w:pPr>
              <w:jc w:val="center"/>
              <w:rPr>
                <w:sz w:val="24"/>
                <w:szCs w:val="24"/>
              </w:rPr>
            </w:pPr>
            <w:r w:rsidRPr="00742F47">
              <w:rPr>
                <w:sz w:val="24"/>
                <w:szCs w:val="24"/>
              </w:rPr>
              <w:t>0</w:t>
            </w:r>
          </w:p>
        </w:tc>
      </w:tr>
      <w:tr w:rsidR="00C52ED3" w:rsidRPr="00742F47" w:rsidTr="00742F47">
        <w:tc>
          <w:tcPr>
            <w:tcW w:w="1809" w:type="dxa"/>
            <w:shd w:val="clear" w:color="auto" w:fill="auto"/>
            <w:vAlign w:val="center"/>
          </w:tcPr>
          <w:p w:rsidR="00C52ED3" w:rsidRPr="00C52ED3" w:rsidRDefault="00C52ED3" w:rsidP="00C52ED3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C52ED3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9</w:t>
            </w:r>
            <w:r w:rsidRPr="00C52ED3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-2030 годы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52ED3" w:rsidRPr="00AB3A4B" w:rsidRDefault="00C52ED3" w:rsidP="00150F21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2481,8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52ED3" w:rsidRPr="00AB3A4B" w:rsidRDefault="00C52ED3" w:rsidP="00150F21">
            <w:pPr>
              <w:jc w:val="center"/>
              <w:rPr>
                <w:color w:val="FF0000"/>
                <w:sz w:val="24"/>
                <w:szCs w:val="24"/>
              </w:rPr>
            </w:pPr>
            <w:r w:rsidRPr="00AB3A4B">
              <w:rPr>
                <w:color w:val="FF0000"/>
                <w:sz w:val="24"/>
                <w:szCs w:val="24"/>
              </w:rPr>
              <w:t>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52ED3" w:rsidRPr="00AB3A4B" w:rsidRDefault="00C52ED3" w:rsidP="00150F21">
            <w:pPr>
              <w:jc w:val="center"/>
              <w:rPr>
                <w:color w:val="FF0000"/>
                <w:sz w:val="24"/>
                <w:szCs w:val="24"/>
              </w:rPr>
            </w:pPr>
            <w:r w:rsidRPr="00AB3A4B">
              <w:rPr>
                <w:color w:val="FF0000"/>
                <w:sz w:val="24"/>
                <w:szCs w:val="24"/>
              </w:rPr>
              <w:t>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52ED3" w:rsidRPr="00AB3A4B" w:rsidRDefault="00C52ED3" w:rsidP="00150F21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2481,8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52ED3" w:rsidRPr="00742F47" w:rsidRDefault="00C52ED3" w:rsidP="00742F47">
            <w:pPr>
              <w:jc w:val="center"/>
              <w:rPr>
                <w:sz w:val="24"/>
                <w:szCs w:val="24"/>
              </w:rPr>
            </w:pPr>
            <w:r w:rsidRPr="00742F47">
              <w:rPr>
                <w:sz w:val="24"/>
                <w:szCs w:val="24"/>
              </w:rPr>
              <w:t>0</w:t>
            </w:r>
          </w:p>
        </w:tc>
      </w:tr>
    </w:tbl>
    <w:p w:rsidR="00742F47" w:rsidRDefault="00742F47" w:rsidP="00742F4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»;</w:t>
      </w:r>
    </w:p>
    <w:p w:rsidR="00AD3BC0" w:rsidRDefault="00AD3BC0" w:rsidP="00AD3BC0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Пункт 5.6 </w:t>
      </w:r>
      <w:r w:rsidR="00D36BE6">
        <w:rPr>
          <w:rFonts w:ascii="Times New Roman" w:hAnsi="Times New Roman"/>
          <w:sz w:val="24"/>
          <w:szCs w:val="24"/>
          <w:lang w:eastAsia="ru-RU"/>
        </w:rPr>
        <w:t xml:space="preserve"> приложения</w:t>
      </w:r>
      <w:r>
        <w:rPr>
          <w:rFonts w:ascii="Times New Roman" w:hAnsi="Times New Roman"/>
          <w:sz w:val="24"/>
          <w:szCs w:val="24"/>
          <w:lang w:eastAsia="ru-RU"/>
        </w:rPr>
        <w:t xml:space="preserve"> 1  Программы  изложить в следующей редакции:</w:t>
      </w:r>
    </w:p>
    <w:p w:rsidR="00AD3BC0" w:rsidRPr="002A2EB1" w:rsidRDefault="00AD3BC0" w:rsidP="00AD3BC0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>«</w:t>
      </w:r>
      <w:r w:rsidRPr="002A2EB1">
        <w:rPr>
          <w:rFonts w:ascii="Times New Roman" w:hAnsi="Times New Roman" w:cs="Times New Roman"/>
          <w:b/>
          <w:sz w:val="24"/>
          <w:szCs w:val="24"/>
        </w:rPr>
        <w:t>5.6 Мероприятия по развит</w:t>
      </w:r>
      <w:r>
        <w:rPr>
          <w:rFonts w:ascii="Times New Roman" w:hAnsi="Times New Roman" w:cs="Times New Roman"/>
          <w:b/>
          <w:sz w:val="24"/>
          <w:szCs w:val="24"/>
        </w:rPr>
        <w:t>ию сети дорог поселения</w:t>
      </w:r>
    </w:p>
    <w:p w:rsidR="00AD3BC0" w:rsidRPr="002A2EB1" w:rsidRDefault="00AD3BC0" w:rsidP="00AD3BC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A2EB1">
        <w:rPr>
          <w:rFonts w:ascii="Times New Roman" w:hAnsi="Times New Roman" w:cs="Times New Roman"/>
          <w:sz w:val="24"/>
          <w:szCs w:val="24"/>
        </w:rPr>
        <w:t>В целях  повышения качественного уровня дорожной сети поселения, снижения уровня аварийности, связанной с состоянием дорожного покрытия и доступности к центрам тяготения и территориям перспективной застройки предлагается в период действия Программы реализовать следующий комплекс мероприятий по развитию дорог поселения:</w:t>
      </w:r>
    </w:p>
    <w:p w:rsidR="00AD3BC0" w:rsidRDefault="00AD3BC0" w:rsidP="00AD3BC0">
      <w:pPr>
        <w:spacing w:after="0" w:line="100" w:lineRule="atLeast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AD3BC0" w:rsidRPr="002A2EB1" w:rsidRDefault="00AD3BC0" w:rsidP="00AD3BC0">
      <w:pPr>
        <w:spacing w:after="0" w:line="100" w:lineRule="atLeast"/>
        <w:jc w:val="center"/>
        <w:rPr>
          <w:rFonts w:ascii="Times New Roman" w:hAnsi="Times New Roman"/>
          <w:b/>
          <w:i/>
          <w:sz w:val="24"/>
          <w:szCs w:val="24"/>
        </w:rPr>
      </w:pPr>
      <w:r w:rsidRPr="002A2EB1">
        <w:rPr>
          <w:rFonts w:ascii="Times New Roman" w:hAnsi="Times New Roman"/>
          <w:b/>
          <w:i/>
          <w:sz w:val="24"/>
          <w:szCs w:val="24"/>
        </w:rPr>
        <w:t>ПЕРЕЧЕНЬ</w:t>
      </w:r>
    </w:p>
    <w:p w:rsidR="00AD3BC0" w:rsidRPr="002A2EB1" w:rsidRDefault="00AD3BC0" w:rsidP="00AD3BC0">
      <w:pPr>
        <w:spacing w:after="0" w:line="100" w:lineRule="atLeast"/>
        <w:jc w:val="center"/>
        <w:rPr>
          <w:rFonts w:ascii="Times New Roman" w:hAnsi="Times New Roman"/>
          <w:b/>
          <w:i/>
          <w:sz w:val="24"/>
          <w:szCs w:val="24"/>
        </w:rPr>
      </w:pPr>
      <w:r w:rsidRPr="002A2EB1">
        <w:rPr>
          <w:rFonts w:ascii="Times New Roman" w:hAnsi="Times New Roman"/>
          <w:b/>
          <w:i/>
          <w:sz w:val="24"/>
          <w:szCs w:val="24"/>
        </w:rPr>
        <w:t xml:space="preserve">программных мероприятий Программы комплексного развития систем транспортной инфраструктуры </w:t>
      </w:r>
      <w:r>
        <w:rPr>
          <w:rFonts w:ascii="Times New Roman" w:hAnsi="Times New Roman"/>
          <w:b/>
          <w:i/>
          <w:sz w:val="24"/>
          <w:szCs w:val="24"/>
        </w:rPr>
        <w:t>Казарского</w:t>
      </w:r>
      <w:r w:rsidRPr="002A2EB1">
        <w:rPr>
          <w:rFonts w:ascii="Times New Roman" w:hAnsi="Times New Roman"/>
          <w:b/>
          <w:i/>
          <w:sz w:val="24"/>
          <w:szCs w:val="24"/>
        </w:rPr>
        <w:t xml:space="preserve"> сельсовета Никольского района Пензенской области на 2016 – 2030 годы</w:t>
      </w:r>
    </w:p>
    <w:p w:rsidR="00AD3BC0" w:rsidRPr="002A2EB1" w:rsidRDefault="00AD3BC0" w:rsidP="00AD3BC0">
      <w:pPr>
        <w:spacing w:after="0" w:line="100" w:lineRule="atLeast"/>
        <w:jc w:val="both"/>
        <w:rPr>
          <w:rFonts w:ascii="Times New Roman" w:hAnsi="Times New Roman"/>
          <w:sz w:val="24"/>
          <w:szCs w:val="24"/>
        </w:rPr>
      </w:pPr>
    </w:p>
    <w:p w:rsidR="00AD3BC0" w:rsidRPr="00A22DEB" w:rsidRDefault="00AD3BC0" w:rsidP="00AD3BC0">
      <w:pPr>
        <w:spacing w:after="0" w:line="100" w:lineRule="atLeast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AD3BC0" w:rsidRPr="00AD3BC0" w:rsidRDefault="00AD3BC0" w:rsidP="00AD3BC0">
      <w:pPr>
        <w:spacing w:after="0" w:line="100" w:lineRule="atLeast"/>
        <w:jc w:val="both"/>
        <w:rPr>
          <w:rFonts w:ascii="Times New Roman" w:hAnsi="Times New Roman"/>
          <w:sz w:val="24"/>
          <w:szCs w:val="24"/>
        </w:rPr>
      </w:pPr>
    </w:p>
    <w:tbl>
      <w:tblPr>
        <w:tblW w:w="10167" w:type="dxa"/>
        <w:tblLayout w:type="fixed"/>
        <w:tblLook w:val="0000" w:firstRow="0" w:lastRow="0" w:firstColumn="0" w:lastColumn="0" w:noHBand="0" w:noVBand="0"/>
      </w:tblPr>
      <w:tblGrid>
        <w:gridCol w:w="693"/>
        <w:gridCol w:w="3808"/>
        <w:gridCol w:w="1700"/>
        <w:gridCol w:w="1133"/>
        <w:gridCol w:w="2833"/>
      </w:tblGrid>
      <w:tr w:rsidR="00AD3BC0" w:rsidRPr="00AD3BC0" w:rsidTr="00AB3A4B">
        <w:trPr>
          <w:trHeight w:val="23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Сроки реализации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Объем финансирования, тыс.руб.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</w:tr>
      <w:tr w:rsidR="00AD3BC0" w:rsidRPr="00AD3BC0" w:rsidTr="00AB3A4B">
        <w:trPr>
          <w:trHeight w:val="23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Текущий и капитальный ремонт дорог общего пользования местного значения в границах Казарского сельсовета Никольского района Пензенской области в с. Казарка, ул. Лошеевка, Выселки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администрация Казарского сельсовета Никольского района Пензенской области</w:t>
            </w:r>
          </w:p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3BC0" w:rsidRPr="00AD3BC0" w:rsidTr="00AB3A4B">
        <w:trPr>
          <w:trHeight w:val="23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Текущий и капитальный ремонт дорог общего пользования местного значения в границах Казарского сельсовета Никольского района Пензенской области в с. Казарка, ул. Лошеевка, Выселки, Советская, Центральная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237,1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администрация Казарского сельсовета Никольского района Пензенской области</w:t>
            </w:r>
          </w:p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3BC0" w:rsidRPr="00AD3BC0" w:rsidTr="00AB3A4B">
        <w:trPr>
          <w:trHeight w:val="23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 xml:space="preserve">Текущий и капитальный ремонт дорог общего пользования местного значения в границах Казарского сельсовета Никольского района Пензенской области в с. Казарка, ул. </w:t>
            </w: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Пшеновка, Ховрино; в с. Б. Пермиево, ул. Школьная, Конечная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2018 год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389,1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администрация Казарского сельсовета Никольского района Пензенской области</w:t>
            </w:r>
          </w:p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</w:p>
        </w:tc>
      </w:tr>
      <w:tr w:rsidR="00AD3BC0" w:rsidRPr="00AD3BC0" w:rsidTr="00AB3A4B">
        <w:trPr>
          <w:trHeight w:val="23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D3BC0" w:rsidRPr="00AD3BC0" w:rsidRDefault="00AD3BC0" w:rsidP="00AB3A4B"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Текущий и капитальный ремонт дорог общего пользования местного значения в границах Казарского сельсовета Никольского района Пензенской области в  с. Б. Пермиево, ул. Молодежная, Мирная, пер. Школьный, Речная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администрация Казарского сельсовета Никольского района Пензенской области</w:t>
            </w:r>
          </w:p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</w:p>
        </w:tc>
      </w:tr>
      <w:tr w:rsidR="00AD3BC0" w:rsidRPr="00AD3BC0" w:rsidTr="00AB3A4B">
        <w:trPr>
          <w:trHeight w:val="23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D3BC0" w:rsidRPr="00AD3BC0" w:rsidRDefault="00AD3BC0" w:rsidP="00AB3A4B"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Текущий и капитальный ремонт дорог общего пользования местного значения в границах Казарского сельсовета Никольского района Пензенской области в с. Б. Пермиево, ул. Центральная, Калиновка, пер. Центральный, пер. Речной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3BC0" w:rsidRPr="00C52ED3" w:rsidRDefault="00C52ED3" w:rsidP="00AB3A4B">
            <w:pPr>
              <w:spacing w:after="0" w:line="100" w:lineRule="atLeas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52ED3">
              <w:rPr>
                <w:rFonts w:ascii="Times New Roman" w:hAnsi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администрация Казарского сельсовета Никольского района Пензенской области</w:t>
            </w:r>
          </w:p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</w:p>
        </w:tc>
      </w:tr>
      <w:tr w:rsidR="00AD3BC0" w:rsidRPr="00AD3BC0" w:rsidTr="00AB3A4B">
        <w:trPr>
          <w:trHeight w:val="23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D3BC0" w:rsidRPr="00AD3BC0" w:rsidRDefault="00AD3BC0" w:rsidP="00AB3A4B"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Текущий и капитальный ремонт дорог общего пользования местного значения в границах Казарского сельсовета Никольского района Пензенской области в с. М. Пермиево, ул. Центральная, Речная; в с. Новиковка, ул. Главная, Советская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522,0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администрация Казарского сельсовета Никольского района Пензенской области</w:t>
            </w:r>
          </w:p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</w:p>
        </w:tc>
      </w:tr>
      <w:tr w:rsidR="00AD3BC0" w:rsidRPr="00AD3BC0" w:rsidTr="00AB3A4B">
        <w:trPr>
          <w:trHeight w:val="23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D3BC0" w:rsidRPr="00AD3BC0" w:rsidRDefault="00AD3BC0" w:rsidP="00AB3A4B"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Текущий и капитальный ремонт дорог общего пользования местного значения в границах Казарского сельсовета Никольского района Пензенской области в с. Новиковка, ул. Почтовая; в с. Вечкилей, ул. Лесная, Овражная, Ивановка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2022  год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522,0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администрация Казарского сельсовета Никольского района Пензенской области</w:t>
            </w:r>
          </w:p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</w:p>
        </w:tc>
      </w:tr>
      <w:tr w:rsidR="00AD3BC0" w:rsidRPr="00AD3BC0" w:rsidTr="00AB3A4B">
        <w:trPr>
          <w:trHeight w:val="23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D3BC0" w:rsidRPr="00AD3BC0" w:rsidRDefault="00AD3BC0" w:rsidP="00AB3A4B"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 xml:space="preserve">Текущий и капитальный ремонт дорог общего пользования местного значения в границах Казарского сельсовета Никольского района Пензенской области в с. Новиковка, ул. Почтовая; в с. Вечкилей, ул. </w:t>
            </w: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Лесная, Овражная, Ивановка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2023-2025 годы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1566,0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администрация Казарского сельсовета Никольского района Пензенской области</w:t>
            </w:r>
          </w:p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</w:p>
        </w:tc>
      </w:tr>
      <w:tr w:rsidR="00AD3BC0" w:rsidRPr="00AD3BC0" w:rsidTr="00AB3A4B">
        <w:trPr>
          <w:trHeight w:val="23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D3BC0" w:rsidRPr="00AD3BC0" w:rsidRDefault="00AD3BC0" w:rsidP="00AB3A4B"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Текущий и капитальный ремонт дорог общего пользования местного значения в границах Казарского сельсовета Никольского района Пензенской области в с. Тюнярь, ул. Заречная, Молокановка, Поселки, Лемаевская, Молокановка, Молодежная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2026-2028 годы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1566,0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администрация Казарского сельсовета Никольского района Пензенской области</w:t>
            </w:r>
          </w:p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</w:p>
        </w:tc>
      </w:tr>
      <w:tr w:rsidR="00AD3BC0" w:rsidRPr="00AD3BC0" w:rsidTr="00AB3A4B">
        <w:trPr>
          <w:trHeight w:val="23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D3BC0" w:rsidRPr="00AD3BC0" w:rsidRDefault="00AD3BC0" w:rsidP="00AB3A4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Текущий и капитальный ремонт дорог общего пользования местного значения в границах Казарского сельсовета Никольского района Пензенской области в с. Тюнярь, ул. Заречная, Молокановка, Поселки, Лемаевская, Молокановка, Молодежная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2029-2030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1044,0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администрация Казарского сельсовета Никольского района Пензенской области</w:t>
            </w:r>
          </w:p>
          <w:p w:rsidR="00AD3BC0" w:rsidRPr="00AD3BC0" w:rsidRDefault="00AD3BC0" w:rsidP="00AB3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D3BC0" w:rsidRPr="00AD3BC0" w:rsidRDefault="00AD3BC0" w:rsidP="00AD3BC0">
      <w:pPr>
        <w:pStyle w:val="ConsPlu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6"/>
        <w:gridCol w:w="3382"/>
        <w:gridCol w:w="1538"/>
        <w:gridCol w:w="1986"/>
        <w:gridCol w:w="2588"/>
      </w:tblGrid>
      <w:tr w:rsidR="00AD3BC0" w:rsidRPr="00AD3BC0" w:rsidTr="00EF5F9B">
        <w:tc>
          <w:tcPr>
            <w:tcW w:w="646" w:type="dxa"/>
            <w:shd w:val="clear" w:color="auto" w:fill="auto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382" w:type="dxa"/>
            <w:shd w:val="clear" w:color="auto" w:fill="auto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1538" w:type="dxa"/>
            <w:shd w:val="clear" w:color="auto" w:fill="auto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Сроки реализации</w:t>
            </w:r>
          </w:p>
        </w:tc>
        <w:tc>
          <w:tcPr>
            <w:tcW w:w="1986" w:type="dxa"/>
            <w:shd w:val="clear" w:color="auto" w:fill="auto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Объем финансирования, тыс.руб.</w:t>
            </w:r>
          </w:p>
        </w:tc>
        <w:tc>
          <w:tcPr>
            <w:tcW w:w="2588" w:type="dxa"/>
            <w:shd w:val="clear" w:color="auto" w:fill="auto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</w:tr>
      <w:tr w:rsidR="00AD3BC0" w:rsidRPr="00AD3BC0" w:rsidTr="00EF5F9B">
        <w:tc>
          <w:tcPr>
            <w:tcW w:w="646" w:type="dxa"/>
            <w:vMerge w:val="restart"/>
            <w:shd w:val="clear" w:color="auto" w:fill="auto"/>
            <w:vAlign w:val="center"/>
          </w:tcPr>
          <w:p w:rsidR="00AD3BC0" w:rsidRPr="00AD3BC0" w:rsidRDefault="00AD3BC0" w:rsidP="00AB3A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382" w:type="dxa"/>
            <w:vMerge w:val="restart"/>
            <w:shd w:val="clear" w:color="auto" w:fill="auto"/>
            <w:vAlign w:val="center"/>
          </w:tcPr>
          <w:p w:rsidR="00AD3BC0" w:rsidRPr="00AD3BC0" w:rsidRDefault="00AD3BC0" w:rsidP="00AB3A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Содержание автомобильных дорог общего пользования местного значения и искусственных сооружений на них, а также других объектов транспортной инфраструктуры в границах Казарского сельсовета Никольского района Пензенской области</w:t>
            </w:r>
          </w:p>
        </w:tc>
        <w:tc>
          <w:tcPr>
            <w:tcW w:w="1538" w:type="dxa"/>
            <w:shd w:val="clear" w:color="auto" w:fill="auto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986" w:type="dxa"/>
            <w:shd w:val="clear" w:color="auto" w:fill="auto"/>
            <w:vAlign w:val="center"/>
          </w:tcPr>
          <w:p w:rsidR="00AD3BC0" w:rsidRPr="00AD3BC0" w:rsidRDefault="00AD3BC0" w:rsidP="00AB3A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588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D3BC0" w:rsidRPr="00AD3BC0" w:rsidRDefault="00AD3BC0" w:rsidP="00AB3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администрация Казарского сельсовета Никольского района Пензенской области</w:t>
            </w:r>
          </w:p>
          <w:p w:rsidR="00AD3BC0" w:rsidRPr="00AD3BC0" w:rsidRDefault="00AD3BC0" w:rsidP="00AB3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3BC0" w:rsidRPr="00AD3BC0" w:rsidTr="00EF5F9B">
        <w:tc>
          <w:tcPr>
            <w:tcW w:w="646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2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shd w:val="clear" w:color="auto" w:fill="auto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986" w:type="dxa"/>
            <w:shd w:val="clear" w:color="auto" w:fill="auto"/>
            <w:vAlign w:val="center"/>
          </w:tcPr>
          <w:p w:rsidR="00AD3BC0" w:rsidRPr="00AD3BC0" w:rsidRDefault="00AD3BC0" w:rsidP="00AB3A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827,0</w:t>
            </w:r>
          </w:p>
        </w:tc>
        <w:tc>
          <w:tcPr>
            <w:tcW w:w="2588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D3BC0" w:rsidRPr="00AD3BC0" w:rsidRDefault="00AD3BC0" w:rsidP="00AB3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администрация Казарского сельсовета Никольского района Пензенской области</w:t>
            </w:r>
          </w:p>
          <w:p w:rsidR="00AD3BC0" w:rsidRPr="00AD3BC0" w:rsidRDefault="00AD3BC0" w:rsidP="00AB3A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3BC0" w:rsidRPr="00AD3BC0" w:rsidTr="00EF5F9B">
        <w:tc>
          <w:tcPr>
            <w:tcW w:w="646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2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shd w:val="clear" w:color="auto" w:fill="auto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986" w:type="dxa"/>
            <w:shd w:val="clear" w:color="auto" w:fill="auto"/>
            <w:vAlign w:val="center"/>
          </w:tcPr>
          <w:p w:rsidR="00AD3BC0" w:rsidRPr="00AD3BC0" w:rsidRDefault="00AD3BC0" w:rsidP="00AB3A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597,4</w:t>
            </w:r>
          </w:p>
        </w:tc>
        <w:tc>
          <w:tcPr>
            <w:tcW w:w="2588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D3BC0" w:rsidRPr="00AD3BC0" w:rsidRDefault="00AD3BC0" w:rsidP="00AB3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администрация Казарского сельсовета Никольского района Пензенской области</w:t>
            </w:r>
          </w:p>
          <w:p w:rsidR="00AD3BC0" w:rsidRPr="00AD3BC0" w:rsidRDefault="00AD3BC0" w:rsidP="00AB3A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3BC0" w:rsidRPr="00AD3BC0" w:rsidTr="00EF5F9B">
        <w:tc>
          <w:tcPr>
            <w:tcW w:w="646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2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shd w:val="clear" w:color="auto" w:fill="auto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986" w:type="dxa"/>
            <w:shd w:val="clear" w:color="auto" w:fill="auto"/>
            <w:vAlign w:val="center"/>
          </w:tcPr>
          <w:p w:rsidR="00AD3BC0" w:rsidRPr="00AD3BC0" w:rsidRDefault="00AD3BC0" w:rsidP="00AB3A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1117,6</w:t>
            </w:r>
          </w:p>
        </w:tc>
        <w:tc>
          <w:tcPr>
            <w:tcW w:w="2588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D3BC0" w:rsidRPr="00AD3BC0" w:rsidRDefault="00AD3BC0" w:rsidP="00AB3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администрация Казарского сельсовета Никольского района Пензенской области</w:t>
            </w:r>
          </w:p>
          <w:p w:rsidR="00AD3BC0" w:rsidRPr="00AD3BC0" w:rsidRDefault="00AD3BC0" w:rsidP="00AB3A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3BC0" w:rsidRPr="00AD3BC0" w:rsidTr="00EF5F9B">
        <w:tc>
          <w:tcPr>
            <w:tcW w:w="646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2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shd w:val="clear" w:color="auto" w:fill="auto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986" w:type="dxa"/>
            <w:shd w:val="clear" w:color="auto" w:fill="auto"/>
            <w:vAlign w:val="center"/>
          </w:tcPr>
          <w:p w:rsidR="00AD3BC0" w:rsidRPr="00EC2164" w:rsidRDefault="00EF5F9B" w:rsidP="00AB3A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C2164">
              <w:rPr>
                <w:rFonts w:ascii="Times New Roman" w:hAnsi="Times New Roman"/>
                <w:color w:val="FF0000"/>
                <w:sz w:val="24"/>
                <w:szCs w:val="24"/>
              </w:rPr>
              <w:t>1022,9</w:t>
            </w:r>
          </w:p>
        </w:tc>
        <w:tc>
          <w:tcPr>
            <w:tcW w:w="2588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D3BC0" w:rsidRPr="00AD3BC0" w:rsidRDefault="00AD3BC0" w:rsidP="00AB3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администрация Казарского сельсовета Никольского района Пензенской области</w:t>
            </w:r>
          </w:p>
          <w:p w:rsidR="00AD3BC0" w:rsidRPr="00AD3BC0" w:rsidRDefault="00AD3BC0" w:rsidP="00AB3A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3BC0" w:rsidRPr="00AD3BC0" w:rsidTr="00EF5F9B">
        <w:tc>
          <w:tcPr>
            <w:tcW w:w="646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2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shd w:val="clear" w:color="auto" w:fill="auto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986" w:type="dxa"/>
            <w:shd w:val="clear" w:color="auto" w:fill="auto"/>
            <w:vAlign w:val="center"/>
          </w:tcPr>
          <w:p w:rsidR="00AD3BC0" w:rsidRPr="00EC2164" w:rsidRDefault="00EF5F9B" w:rsidP="00AB3A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C2164">
              <w:rPr>
                <w:rFonts w:ascii="Times New Roman" w:hAnsi="Times New Roman"/>
                <w:color w:val="FF0000"/>
                <w:sz w:val="24"/>
                <w:szCs w:val="24"/>
              </w:rPr>
              <w:t>597,9</w:t>
            </w:r>
          </w:p>
        </w:tc>
        <w:tc>
          <w:tcPr>
            <w:tcW w:w="2588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D3BC0" w:rsidRPr="00AD3BC0" w:rsidRDefault="00AD3BC0" w:rsidP="00AB3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администрация Казарского сельсовета Никольского района Пензенской области</w:t>
            </w:r>
          </w:p>
          <w:p w:rsidR="00AD3BC0" w:rsidRPr="00AD3BC0" w:rsidRDefault="00AD3BC0" w:rsidP="00AB3A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3BC0" w:rsidRPr="00AD3BC0" w:rsidTr="00EF5F9B">
        <w:tc>
          <w:tcPr>
            <w:tcW w:w="646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2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shd w:val="clear" w:color="auto" w:fill="auto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986" w:type="dxa"/>
            <w:shd w:val="clear" w:color="auto" w:fill="auto"/>
            <w:vAlign w:val="center"/>
          </w:tcPr>
          <w:p w:rsidR="00AD3BC0" w:rsidRPr="00EC2164" w:rsidRDefault="00AD3BC0" w:rsidP="00AB3A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C2164">
              <w:rPr>
                <w:rFonts w:ascii="Times New Roman" w:hAnsi="Times New Roman"/>
                <w:color w:val="FF0000"/>
                <w:sz w:val="24"/>
                <w:szCs w:val="24"/>
              </w:rPr>
              <w:t>6</w:t>
            </w:r>
            <w:r w:rsidR="00EF5F9B" w:rsidRPr="00EC2164">
              <w:rPr>
                <w:rFonts w:ascii="Times New Roman" w:hAnsi="Times New Roman"/>
                <w:color w:val="FF0000"/>
                <w:sz w:val="24"/>
                <w:szCs w:val="24"/>
              </w:rPr>
              <w:t>40,7</w:t>
            </w:r>
          </w:p>
        </w:tc>
        <w:tc>
          <w:tcPr>
            <w:tcW w:w="2588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администрация Казарского сельсовета Никольского района Пензенской области</w:t>
            </w:r>
          </w:p>
          <w:p w:rsidR="00AD3BC0" w:rsidRPr="00AD3BC0" w:rsidRDefault="00AD3BC0" w:rsidP="00AB3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3BC0" w:rsidRPr="00AD3BC0" w:rsidTr="00EF5F9B">
        <w:tc>
          <w:tcPr>
            <w:tcW w:w="646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2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shd w:val="clear" w:color="auto" w:fill="auto"/>
            <w:vAlign w:val="center"/>
          </w:tcPr>
          <w:p w:rsidR="00AD3BC0" w:rsidRPr="00AD3BC0" w:rsidRDefault="00EF5F9B" w:rsidP="00EF5F9B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2023</w:t>
            </w:r>
            <w:r w:rsidR="00AD3BC0" w:rsidRPr="00AD3BC0">
              <w:rPr>
                <w:rFonts w:ascii="Times New Roman" w:eastAsia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86" w:type="dxa"/>
            <w:shd w:val="clear" w:color="auto" w:fill="auto"/>
            <w:vAlign w:val="center"/>
          </w:tcPr>
          <w:p w:rsidR="00AD3BC0" w:rsidRPr="00EC2164" w:rsidRDefault="00EF5F9B" w:rsidP="00AB3A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C2164">
              <w:rPr>
                <w:rFonts w:ascii="Times New Roman" w:hAnsi="Times New Roman"/>
                <w:color w:val="FF0000"/>
                <w:sz w:val="24"/>
                <w:szCs w:val="24"/>
              </w:rPr>
              <w:t>718,9</w:t>
            </w:r>
          </w:p>
        </w:tc>
        <w:tc>
          <w:tcPr>
            <w:tcW w:w="2588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D3BC0" w:rsidRPr="00AD3BC0" w:rsidRDefault="00AD3BC0" w:rsidP="00AB3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администрация Казарского сельсовета Никольского района Пензенской области</w:t>
            </w:r>
          </w:p>
          <w:p w:rsidR="00AD3BC0" w:rsidRPr="00AD3BC0" w:rsidRDefault="00AD3BC0" w:rsidP="00AB3A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F9B" w:rsidRPr="00AD3BC0" w:rsidTr="00EF5F9B">
        <w:tc>
          <w:tcPr>
            <w:tcW w:w="646" w:type="dxa"/>
            <w:vMerge/>
            <w:shd w:val="clear" w:color="auto" w:fill="auto"/>
            <w:vAlign w:val="center"/>
          </w:tcPr>
          <w:p w:rsidR="00EF5F9B" w:rsidRPr="00AD3BC0" w:rsidRDefault="00EF5F9B" w:rsidP="00AB3A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2" w:type="dxa"/>
            <w:vMerge/>
            <w:shd w:val="clear" w:color="auto" w:fill="auto"/>
            <w:vAlign w:val="center"/>
          </w:tcPr>
          <w:p w:rsidR="00EF5F9B" w:rsidRPr="00AD3BC0" w:rsidRDefault="00EF5F9B" w:rsidP="00AB3A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shd w:val="clear" w:color="auto" w:fill="auto"/>
            <w:vAlign w:val="center"/>
          </w:tcPr>
          <w:p w:rsidR="00EF5F9B" w:rsidRPr="00AD3BC0" w:rsidRDefault="00EF5F9B" w:rsidP="00EF5F9B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-202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986" w:type="dxa"/>
            <w:shd w:val="clear" w:color="auto" w:fill="auto"/>
            <w:vAlign w:val="center"/>
          </w:tcPr>
          <w:p w:rsidR="00EF5F9B" w:rsidRPr="00EC2164" w:rsidRDefault="00EF5F9B" w:rsidP="00150F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C2164">
              <w:rPr>
                <w:rFonts w:ascii="Times New Roman" w:hAnsi="Times New Roman"/>
                <w:color w:val="FF0000"/>
                <w:sz w:val="24"/>
                <w:szCs w:val="24"/>
              </w:rPr>
              <w:t>3594,5</w:t>
            </w:r>
          </w:p>
        </w:tc>
        <w:tc>
          <w:tcPr>
            <w:tcW w:w="2588" w:type="dxa"/>
            <w:shd w:val="clear" w:color="auto" w:fill="auto"/>
            <w:vAlign w:val="center"/>
          </w:tcPr>
          <w:p w:rsidR="00EF5F9B" w:rsidRPr="00AD3BC0" w:rsidRDefault="00EF5F9B" w:rsidP="00150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5F9B" w:rsidRPr="00AD3BC0" w:rsidRDefault="00EF5F9B" w:rsidP="00150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администрация Казарского сельсовета Никольского района Пензенской области</w:t>
            </w:r>
          </w:p>
          <w:p w:rsidR="00EF5F9B" w:rsidRPr="00AD3BC0" w:rsidRDefault="00EF5F9B" w:rsidP="00150F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F9B" w:rsidRPr="00AD3BC0" w:rsidTr="00EF5F9B">
        <w:tc>
          <w:tcPr>
            <w:tcW w:w="646" w:type="dxa"/>
            <w:vMerge/>
            <w:shd w:val="clear" w:color="auto" w:fill="auto"/>
            <w:vAlign w:val="center"/>
          </w:tcPr>
          <w:p w:rsidR="00EF5F9B" w:rsidRPr="00AD3BC0" w:rsidRDefault="00EF5F9B" w:rsidP="00AB3A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2" w:type="dxa"/>
            <w:vMerge/>
            <w:shd w:val="clear" w:color="auto" w:fill="auto"/>
            <w:vAlign w:val="center"/>
          </w:tcPr>
          <w:p w:rsidR="00EF5F9B" w:rsidRPr="00AD3BC0" w:rsidRDefault="00EF5F9B" w:rsidP="00AB3A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shd w:val="clear" w:color="auto" w:fill="auto"/>
            <w:vAlign w:val="center"/>
          </w:tcPr>
          <w:p w:rsidR="00EF5F9B" w:rsidRPr="00AD3BC0" w:rsidRDefault="00EF5F9B" w:rsidP="00EF5F9B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-2030 годы</w:t>
            </w:r>
          </w:p>
        </w:tc>
        <w:tc>
          <w:tcPr>
            <w:tcW w:w="1986" w:type="dxa"/>
            <w:shd w:val="clear" w:color="auto" w:fill="auto"/>
            <w:vAlign w:val="center"/>
          </w:tcPr>
          <w:p w:rsidR="00EF5F9B" w:rsidRPr="00EC2164" w:rsidRDefault="00EF5F9B" w:rsidP="00AB3A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C2164">
              <w:rPr>
                <w:rFonts w:ascii="Times New Roman" w:hAnsi="Times New Roman"/>
                <w:color w:val="FF0000"/>
                <w:sz w:val="24"/>
                <w:szCs w:val="24"/>
              </w:rPr>
              <w:t>1437,8</w:t>
            </w:r>
          </w:p>
        </w:tc>
        <w:tc>
          <w:tcPr>
            <w:tcW w:w="2588" w:type="dxa"/>
            <w:shd w:val="clear" w:color="auto" w:fill="auto"/>
            <w:vAlign w:val="center"/>
          </w:tcPr>
          <w:p w:rsidR="00EF5F9B" w:rsidRPr="00AD3BC0" w:rsidRDefault="00EF5F9B" w:rsidP="00AB3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5F9B" w:rsidRPr="00AD3BC0" w:rsidRDefault="00EF5F9B" w:rsidP="00AB3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Pr="00AD3BC0">
              <w:rPr>
                <w:rFonts w:ascii="Times New Roman" w:hAnsi="Times New Roman"/>
                <w:sz w:val="24"/>
                <w:szCs w:val="24"/>
              </w:rPr>
              <w:lastRenderedPageBreak/>
              <w:t>Казарского сельсовета Никольского района Пензенской области</w:t>
            </w:r>
          </w:p>
          <w:p w:rsidR="00EF5F9B" w:rsidRPr="00AD3BC0" w:rsidRDefault="00EF5F9B" w:rsidP="00AB3A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F9B" w:rsidRPr="00AD3BC0" w:rsidTr="00EF5F9B">
        <w:tc>
          <w:tcPr>
            <w:tcW w:w="646" w:type="dxa"/>
            <w:shd w:val="clear" w:color="auto" w:fill="auto"/>
            <w:vAlign w:val="center"/>
          </w:tcPr>
          <w:p w:rsidR="00EF5F9B" w:rsidRPr="00AD3BC0" w:rsidRDefault="00EF5F9B" w:rsidP="00AB3A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2" w:type="dxa"/>
            <w:shd w:val="clear" w:color="auto" w:fill="auto"/>
            <w:vAlign w:val="center"/>
          </w:tcPr>
          <w:p w:rsidR="00EF5F9B" w:rsidRPr="00AD3BC0" w:rsidRDefault="00EF5F9B" w:rsidP="00AB3A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shd w:val="clear" w:color="auto" w:fill="auto"/>
            <w:vAlign w:val="center"/>
          </w:tcPr>
          <w:p w:rsidR="00EF5F9B" w:rsidRPr="00AD3BC0" w:rsidRDefault="00EF5F9B" w:rsidP="00AB3A4B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shd w:val="clear" w:color="auto" w:fill="auto"/>
            <w:vAlign w:val="center"/>
          </w:tcPr>
          <w:p w:rsidR="00EF5F9B" w:rsidRPr="00AD3BC0" w:rsidRDefault="00EF5F9B" w:rsidP="00AB3A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8" w:type="dxa"/>
            <w:shd w:val="clear" w:color="auto" w:fill="auto"/>
            <w:vAlign w:val="center"/>
          </w:tcPr>
          <w:p w:rsidR="00EF5F9B" w:rsidRPr="00AD3BC0" w:rsidRDefault="00EF5F9B" w:rsidP="00AB3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D3BC0" w:rsidRPr="00AD3BC0" w:rsidRDefault="00AD3BC0" w:rsidP="00AD3BC0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AD3BC0" w:rsidRPr="00AD3BC0" w:rsidRDefault="00AD3BC0" w:rsidP="00AD3BC0">
      <w:pPr>
        <w:pStyle w:val="ConsPlusNormal"/>
        <w:widowControl/>
        <w:ind w:firstLine="0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394"/>
        <w:gridCol w:w="1425"/>
        <w:gridCol w:w="2127"/>
        <w:gridCol w:w="2516"/>
      </w:tblGrid>
      <w:tr w:rsidR="00AD3BC0" w:rsidRPr="00AD3BC0" w:rsidTr="00AB3A4B">
        <w:tc>
          <w:tcPr>
            <w:tcW w:w="675" w:type="dxa"/>
            <w:shd w:val="clear" w:color="auto" w:fill="auto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394" w:type="dxa"/>
            <w:shd w:val="clear" w:color="auto" w:fill="auto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Сроки реализации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Объем финансирования, тыс.руб.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</w:tr>
      <w:tr w:rsidR="00AD3BC0" w:rsidRPr="00AD3BC0" w:rsidTr="00AB3A4B">
        <w:tc>
          <w:tcPr>
            <w:tcW w:w="675" w:type="dxa"/>
            <w:vMerge w:val="restart"/>
            <w:shd w:val="clear" w:color="auto" w:fill="auto"/>
            <w:vAlign w:val="center"/>
          </w:tcPr>
          <w:p w:rsidR="00AD3BC0" w:rsidRPr="00AD3BC0" w:rsidRDefault="00AD3BC0" w:rsidP="00AB3A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AD3BC0" w:rsidRPr="00AD3BC0" w:rsidRDefault="00AD3BC0" w:rsidP="00AB3A4B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vMerge w:val="restart"/>
            <w:shd w:val="clear" w:color="auto" w:fill="auto"/>
            <w:vAlign w:val="center"/>
          </w:tcPr>
          <w:p w:rsidR="00AD3BC0" w:rsidRPr="00AD3BC0" w:rsidRDefault="00AD3BC0" w:rsidP="00AB3A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D3BC0" w:rsidRPr="00AD3BC0" w:rsidRDefault="00AD3BC0" w:rsidP="00AB3A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администрация Казарского сельсовета Никольского района Пензенской области</w:t>
            </w:r>
          </w:p>
        </w:tc>
      </w:tr>
      <w:tr w:rsidR="00AD3BC0" w:rsidRPr="00AD3BC0" w:rsidTr="00AB3A4B">
        <w:tc>
          <w:tcPr>
            <w:tcW w:w="675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5" w:type="dxa"/>
            <w:shd w:val="clear" w:color="auto" w:fill="auto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D3BC0" w:rsidRPr="00AD3BC0" w:rsidRDefault="00AD3BC0" w:rsidP="00AB3A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администрация Казарского сельсовета Никольского района Пензенской области</w:t>
            </w:r>
          </w:p>
        </w:tc>
      </w:tr>
      <w:tr w:rsidR="00AD3BC0" w:rsidRPr="00AD3BC0" w:rsidTr="00AB3A4B">
        <w:tc>
          <w:tcPr>
            <w:tcW w:w="675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5" w:type="dxa"/>
            <w:shd w:val="clear" w:color="auto" w:fill="auto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D3BC0" w:rsidRPr="00AD3BC0" w:rsidRDefault="00AD3BC0" w:rsidP="00AB3A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администрация Казарского сельсовета Никольского района Пензенской области</w:t>
            </w:r>
          </w:p>
        </w:tc>
      </w:tr>
      <w:tr w:rsidR="00AD3BC0" w:rsidRPr="00AD3BC0" w:rsidTr="00AB3A4B">
        <w:tc>
          <w:tcPr>
            <w:tcW w:w="675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5" w:type="dxa"/>
            <w:shd w:val="clear" w:color="auto" w:fill="auto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D3BC0" w:rsidRPr="00AD3BC0" w:rsidRDefault="00AD3BC0" w:rsidP="00AB3A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администрация Казарского сельсовета Никольского района Пензенской области</w:t>
            </w:r>
          </w:p>
        </w:tc>
      </w:tr>
      <w:tr w:rsidR="00AD3BC0" w:rsidRPr="00AD3BC0" w:rsidTr="00AB3A4B">
        <w:tc>
          <w:tcPr>
            <w:tcW w:w="675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5" w:type="dxa"/>
            <w:shd w:val="clear" w:color="auto" w:fill="auto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D3BC0" w:rsidRPr="00AD3BC0" w:rsidRDefault="00AD3BC0" w:rsidP="00AB3A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администрация Казарского сельсовета Никольского района Пензенской области</w:t>
            </w:r>
          </w:p>
        </w:tc>
      </w:tr>
      <w:tr w:rsidR="00AD3BC0" w:rsidRPr="00AD3BC0" w:rsidTr="00AB3A4B">
        <w:tc>
          <w:tcPr>
            <w:tcW w:w="675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5" w:type="dxa"/>
            <w:shd w:val="clear" w:color="auto" w:fill="auto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2021  год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D3BC0" w:rsidRPr="00AD3BC0" w:rsidRDefault="00AD3BC0" w:rsidP="00AB3A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администрация Казарского сельсовета Никольского района Пензенской области</w:t>
            </w:r>
          </w:p>
        </w:tc>
      </w:tr>
      <w:tr w:rsidR="00AD3BC0" w:rsidRPr="00AD3BC0" w:rsidTr="00AB3A4B">
        <w:tc>
          <w:tcPr>
            <w:tcW w:w="675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5" w:type="dxa"/>
            <w:shd w:val="clear" w:color="auto" w:fill="auto"/>
            <w:vAlign w:val="center"/>
          </w:tcPr>
          <w:p w:rsidR="00AD3BC0" w:rsidRPr="00AD3BC0" w:rsidRDefault="00D36BE6" w:rsidP="00AB3A4B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D3BC0" w:rsidRPr="00AD3BC0" w:rsidRDefault="00AD3BC0" w:rsidP="00AB3A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Pr="00AD3BC0">
              <w:rPr>
                <w:rFonts w:ascii="Times New Roman" w:hAnsi="Times New Roman"/>
                <w:sz w:val="24"/>
                <w:szCs w:val="24"/>
              </w:rPr>
              <w:lastRenderedPageBreak/>
              <w:t>Казарского сельсовета Никольского района Пензенской области</w:t>
            </w:r>
          </w:p>
        </w:tc>
      </w:tr>
      <w:tr w:rsidR="00AD3BC0" w:rsidRPr="00AD3BC0" w:rsidTr="00AB3A4B">
        <w:tc>
          <w:tcPr>
            <w:tcW w:w="675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5" w:type="dxa"/>
            <w:shd w:val="clear" w:color="auto" w:fill="auto"/>
            <w:vAlign w:val="center"/>
          </w:tcPr>
          <w:p w:rsidR="00AD3BC0" w:rsidRPr="00AD3BC0" w:rsidRDefault="00D36BE6" w:rsidP="00AB3A4B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2023</w:t>
            </w:r>
            <w:r w:rsidR="00AD3BC0" w:rsidRPr="00AD3BC0">
              <w:rPr>
                <w:rFonts w:ascii="Times New Roman" w:eastAsia="Times New Roman" w:hAnsi="Times New Roman"/>
                <w:sz w:val="24"/>
                <w:szCs w:val="24"/>
              </w:rPr>
              <w:t>-2028 годы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D3BC0" w:rsidRPr="00AD3BC0" w:rsidRDefault="00AD3BC0" w:rsidP="00AB3A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администрация Казарского сельсовета Никольского района Пензенской области</w:t>
            </w:r>
          </w:p>
        </w:tc>
      </w:tr>
      <w:tr w:rsidR="00AD3BC0" w:rsidRPr="00AD3BC0" w:rsidTr="00AB3A4B">
        <w:tc>
          <w:tcPr>
            <w:tcW w:w="675" w:type="dxa"/>
            <w:shd w:val="clear" w:color="auto" w:fill="auto"/>
            <w:vAlign w:val="center"/>
          </w:tcPr>
          <w:p w:rsidR="00AD3BC0" w:rsidRPr="00AD3BC0" w:rsidRDefault="00AD3BC0" w:rsidP="00AB3A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shd w:val="clear" w:color="auto" w:fill="auto"/>
            <w:vAlign w:val="center"/>
          </w:tcPr>
          <w:p w:rsidR="00AD3BC0" w:rsidRPr="00AD3BC0" w:rsidRDefault="00AD3BC0" w:rsidP="00AB3A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5" w:type="dxa"/>
            <w:shd w:val="clear" w:color="auto" w:fill="auto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2029-2030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D3BC0" w:rsidRPr="00AD3BC0" w:rsidRDefault="00AD3BC0" w:rsidP="00AB3A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администрация Казарского сельсовета Никольского района Пензенской области</w:t>
            </w:r>
          </w:p>
        </w:tc>
      </w:tr>
    </w:tbl>
    <w:p w:rsidR="00AD3BC0" w:rsidRPr="00AD3BC0" w:rsidRDefault="00AD3BC0" w:rsidP="00AD3BC0">
      <w:pPr>
        <w:pStyle w:val="ConsPlusNormal"/>
        <w:widowControl/>
        <w:ind w:firstLine="0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379"/>
        <w:gridCol w:w="1441"/>
        <w:gridCol w:w="2126"/>
        <w:gridCol w:w="2516"/>
      </w:tblGrid>
      <w:tr w:rsidR="00AD3BC0" w:rsidRPr="00AD3BC0" w:rsidTr="00AB3A4B">
        <w:tc>
          <w:tcPr>
            <w:tcW w:w="675" w:type="dxa"/>
            <w:shd w:val="clear" w:color="auto" w:fill="auto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379" w:type="dxa"/>
            <w:shd w:val="clear" w:color="auto" w:fill="auto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1441" w:type="dxa"/>
            <w:shd w:val="clear" w:color="auto" w:fill="auto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Сроки реализации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Объем финансирования, тыс.руб.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</w:tr>
      <w:tr w:rsidR="00AD3BC0" w:rsidRPr="00AD3BC0" w:rsidTr="00AB3A4B">
        <w:tc>
          <w:tcPr>
            <w:tcW w:w="675" w:type="dxa"/>
            <w:vMerge w:val="restart"/>
            <w:shd w:val="clear" w:color="auto" w:fill="auto"/>
            <w:vAlign w:val="center"/>
          </w:tcPr>
          <w:p w:rsidR="00AD3BC0" w:rsidRPr="00AD3BC0" w:rsidRDefault="00AD3BC0" w:rsidP="00AB3A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B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9" w:type="dxa"/>
            <w:vMerge w:val="restart"/>
            <w:shd w:val="clear" w:color="auto" w:fill="auto"/>
            <w:vAlign w:val="center"/>
          </w:tcPr>
          <w:p w:rsidR="00AD3BC0" w:rsidRPr="00AD3BC0" w:rsidRDefault="00AD3BC0" w:rsidP="00AB3A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BC0">
              <w:rPr>
                <w:rFonts w:ascii="Times New Roman" w:hAnsi="Times New Roman" w:cs="Times New Roman"/>
                <w:sz w:val="24"/>
                <w:szCs w:val="24"/>
              </w:rPr>
              <w:t xml:space="preserve">Ремонт и строительство пешеходных и велосипедных дорожек на территории Казарского сельсовета Никольского района Пензенской области </w:t>
            </w:r>
          </w:p>
        </w:tc>
        <w:tc>
          <w:tcPr>
            <w:tcW w:w="1441" w:type="dxa"/>
            <w:shd w:val="clear" w:color="auto" w:fill="auto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D3BC0" w:rsidRPr="00AD3BC0" w:rsidRDefault="00AD3BC0" w:rsidP="00AB3A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B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16" w:type="dxa"/>
            <w:vMerge w:val="restart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</w:tr>
      <w:tr w:rsidR="00AD3BC0" w:rsidRPr="00AD3BC0" w:rsidTr="00AB3A4B">
        <w:tc>
          <w:tcPr>
            <w:tcW w:w="675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9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1" w:type="dxa"/>
            <w:shd w:val="clear" w:color="auto" w:fill="auto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516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</w:pPr>
          </w:p>
        </w:tc>
      </w:tr>
      <w:tr w:rsidR="00AD3BC0" w:rsidRPr="00AD3BC0" w:rsidTr="00AB3A4B">
        <w:tc>
          <w:tcPr>
            <w:tcW w:w="675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9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1" w:type="dxa"/>
            <w:shd w:val="clear" w:color="auto" w:fill="auto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516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</w:pPr>
          </w:p>
        </w:tc>
      </w:tr>
      <w:tr w:rsidR="00AD3BC0" w:rsidRPr="00AD3BC0" w:rsidTr="00AB3A4B">
        <w:tc>
          <w:tcPr>
            <w:tcW w:w="675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9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1" w:type="dxa"/>
            <w:shd w:val="clear" w:color="auto" w:fill="auto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516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</w:pPr>
          </w:p>
        </w:tc>
      </w:tr>
      <w:tr w:rsidR="00AD3BC0" w:rsidRPr="00AD3BC0" w:rsidTr="00AB3A4B">
        <w:tc>
          <w:tcPr>
            <w:tcW w:w="675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9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1" w:type="dxa"/>
            <w:shd w:val="clear" w:color="auto" w:fill="auto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516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</w:pPr>
          </w:p>
        </w:tc>
      </w:tr>
      <w:tr w:rsidR="00AD3BC0" w:rsidRPr="00AD3BC0" w:rsidTr="00AB3A4B">
        <w:tc>
          <w:tcPr>
            <w:tcW w:w="675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9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1" w:type="dxa"/>
            <w:shd w:val="clear" w:color="auto" w:fill="auto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516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</w:pPr>
          </w:p>
        </w:tc>
      </w:tr>
      <w:tr w:rsidR="00AD3BC0" w:rsidRPr="00AD3BC0" w:rsidTr="00AB3A4B">
        <w:tc>
          <w:tcPr>
            <w:tcW w:w="675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9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1" w:type="dxa"/>
            <w:shd w:val="clear" w:color="auto" w:fill="auto"/>
            <w:vAlign w:val="center"/>
          </w:tcPr>
          <w:p w:rsidR="00AD3BC0" w:rsidRPr="00AD3BC0" w:rsidRDefault="00D36BE6" w:rsidP="00AB3A4B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2022</w:t>
            </w:r>
            <w:r w:rsidR="00AD3BC0" w:rsidRPr="00AD3BC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516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</w:pPr>
          </w:p>
        </w:tc>
      </w:tr>
      <w:tr w:rsidR="00AD3BC0" w:rsidRPr="00AD3BC0" w:rsidTr="00AB3A4B">
        <w:tc>
          <w:tcPr>
            <w:tcW w:w="675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9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1" w:type="dxa"/>
            <w:shd w:val="clear" w:color="auto" w:fill="auto"/>
            <w:vAlign w:val="center"/>
          </w:tcPr>
          <w:p w:rsidR="00AD3BC0" w:rsidRPr="00AD3BC0" w:rsidRDefault="00D36BE6" w:rsidP="00AB3A4B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2023</w:t>
            </w:r>
            <w:r w:rsidR="00AD3BC0" w:rsidRPr="00AD3BC0">
              <w:rPr>
                <w:rFonts w:ascii="Times New Roman" w:eastAsia="Times New Roman" w:hAnsi="Times New Roman"/>
                <w:sz w:val="24"/>
                <w:szCs w:val="24"/>
              </w:rPr>
              <w:t>-2028 годы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516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</w:pPr>
          </w:p>
        </w:tc>
      </w:tr>
      <w:tr w:rsidR="00AD3BC0" w:rsidRPr="00AD3BC0" w:rsidTr="00AB3A4B">
        <w:tc>
          <w:tcPr>
            <w:tcW w:w="675" w:type="dxa"/>
            <w:shd w:val="clear" w:color="auto" w:fill="auto"/>
            <w:vAlign w:val="center"/>
          </w:tcPr>
          <w:p w:rsidR="00AD3BC0" w:rsidRPr="00AD3BC0" w:rsidRDefault="00AD3BC0" w:rsidP="00AB3A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9" w:type="dxa"/>
            <w:shd w:val="clear" w:color="auto" w:fill="auto"/>
            <w:vAlign w:val="center"/>
          </w:tcPr>
          <w:p w:rsidR="00AD3BC0" w:rsidRPr="00AD3BC0" w:rsidRDefault="00AD3BC0" w:rsidP="00AB3A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1" w:type="dxa"/>
            <w:shd w:val="clear" w:color="auto" w:fill="auto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2029-2030 годы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</w:pPr>
          </w:p>
        </w:tc>
      </w:tr>
    </w:tbl>
    <w:p w:rsidR="00AD3BC0" w:rsidRPr="00AD3BC0" w:rsidRDefault="00AD3BC0" w:rsidP="00AD3BC0">
      <w:pPr>
        <w:pStyle w:val="ConsPlusNormal"/>
        <w:widowControl/>
        <w:ind w:firstLine="0"/>
        <w:rPr>
          <w:rFonts w:ascii="Times New Roman" w:hAnsi="Times New Roman"/>
          <w:b/>
          <w:sz w:val="24"/>
          <w:szCs w:val="24"/>
        </w:rPr>
      </w:pPr>
    </w:p>
    <w:tbl>
      <w:tblPr>
        <w:tblW w:w="10167" w:type="dxa"/>
        <w:tblLayout w:type="fixed"/>
        <w:tblLook w:val="0000" w:firstRow="0" w:lastRow="0" w:firstColumn="0" w:lastColumn="0" w:noHBand="0" w:noVBand="0"/>
      </w:tblPr>
      <w:tblGrid>
        <w:gridCol w:w="693"/>
        <w:gridCol w:w="3808"/>
        <w:gridCol w:w="1700"/>
        <w:gridCol w:w="1133"/>
        <w:gridCol w:w="2833"/>
      </w:tblGrid>
      <w:tr w:rsidR="00AD3BC0" w:rsidRPr="00AD3BC0" w:rsidTr="00AB3A4B">
        <w:trPr>
          <w:trHeight w:val="23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Сроки реализации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Объем финансирования, тыс.руб.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</w:tr>
      <w:tr w:rsidR="00AD3BC0" w:rsidRPr="00AD3BC0" w:rsidTr="00AB3A4B">
        <w:trPr>
          <w:trHeight w:val="23"/>
        </w:trPr>
        <w:tc>
          <w:tcPr>
            <w:tcW w:w="6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0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3"/>
                <w:szCs w:val="23"/>
              </w:rPr>
              <w:t>Усовершенствование дорожно уличной сети</w:t>
            </w:r>
            <w:r w:rsidRPr="00AD3BC0">
              <w:rPr>
                <w:rFonts w:ascii="Times New Roman" w:hAnsi="Times New Roman"/>
                <w:sz w:val="24"/>
                <w:szCs w:val="24"/>
              </w:rPr>
              <w:t xml:space="preserve"> на территории Казарского сельсовета Никольского района Пензенской области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8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администрация Казарского сельсовета Никольского района Пензенской области</w:t>
            </w:r>
          </w:p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 xml:space="preserve">Внебюджетные средства </w:t>
            </w:r>
          </w:p>
        </w:tc>
      </w:tr>
      <w:tr w:rsidR="00AD3BC0" w:rsidRPr="00AD3BC0" w:rsidTr="00AB3A4B">
        <w:trPr>
          <w:trHeight w:val="23"/>
        </w:trPr>
        <w:tc>
          <w:tcPr>
            <w:tcW w:w="693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8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jc w:val="center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3BC0" w:rsidRPr="00AD3BC0" w:rsidTr="00AB3A4B">
        <w:trPr>
          <w:trHeight w:val="23"/>
        </w:trPr>
        <w:tc>
          <w:tcPr>
            <w:tcW w:w="693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8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jc w:val="center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</w:p>
        </w:tc>
      </w:tr>
      <w:tr w:rsidR="00AD3BC0" w:rsidRPr="00AD3BC0" w:rsidTr="00AB3A4B">
        <w:trPr>
          <w:trHeight w:val="23"/>
        </w:trPr>
        <w:tc>
          <w:tcPr>
            <w:tcW w:w="693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8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jc w:val="center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</w:p>
        </w:tc>
      </w:tr>
      <w:tr w:rsidR="00AD3BC0" w:rsidRPr="00AD3BC0" w:rsidTr="00AB3A4B">
        <w:trPr>
          <w:trHeight w:val="23"/>
        </w:trPr>
        <w:tc>
          <w:tcPr>
            <w:tcW w:w="693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8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jc w:val="center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</w:p>
        </w:tc>
      </w:tr>
      <w:tr w:rsidR="00AD3BC0" w:rsidRPr="00AD3BC0" w:rsidTr="00AB3A4B">
        <w:trPr>
          <w:trHeight w:val="23"/>
        </w:trPr>
        <w:tc>
          <w:tcPr>
            <w:tcW w:w="693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8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jc w:val="center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</w:p>
        </w:tc>
      </w:tr>
      <w:tr w:rsidR="00AD3BC0" w:rsidRPr="00AD3BC0" w:rsidTr="00AB3A4B">
        <w:trPr>
          <w:trHeight w:val="23"/>
        </w:trPr>
        <w:tc>
          <w:tcPr>
            <w:tcW w:w="693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8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jc w:val="center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D36BE6" w:rsidP="00AB3A4B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</w:p>
        </w:tc>
      </w:tr>
      <w:tr w:rsidR="00AD3BC0" w:rsidRPr="00AD3BC0" w:rsidTr="00AB3A4B">
        <w:trPr>
          <w:trHeight w:val="23"/>
        </w:trPr>
        <w:tc>
          <w:tcPr>
            <w:tcW w:w="693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8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jc w:val="center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D36BE6" w:rsidP="00AB3A4B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2023</w:t>
            </w:r>
            <w:r w:rsidR="00AD3BC0" w:rsidRPr="00AD3BC0">
              <w:rPr>
                <w:rFonts w:ascii="Times New Roman" w:eastAsia="Times New Roman" w:hAnsi="Times New Roman"/>
                <w:sz w:val="24"/>
                <w:szCs w:val="24"/>
              </w:rPr>
              <w:t>-2028 годы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</w:p>
        </w:tc>
      </w:tr>
      <w:tr w:rsidR="00AD3BC0" w:rsidRPr="00AD3BC0" w:rsidTr="00AB3A4B">
        <w:trPr>
          <w:trHeight w:val="23"/>
        </w:trPr>
        <w:tc>
          <w:tcPr>
            <w:tcW w:w="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jc w:val="center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2029-2030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8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</w:p>
        </w:tc>
      </w:tr>
    </w:tbl>
    <w:p w:rsidR="00AD3BC0" w:rsidRDefault="00AD3BC0" w:rsidP="00AD3BC0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4"/>
          <w:szCs w:val="24"/>
        </w:rPr>
        <w:sectPr w:rsidR="00AD3BC0" w:rsidSect="00AD3BC0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p w:rsidR="00AD3BC0" w:rsidRPr="00AD3BC0" w:rsidRDefault="00AD3BC0" w:rsidP="00AD3BC0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167" w:type="dxa"/>
        <w:tblLayout w:type="fixed"/>
        <w:tblLook w:val="0000" w:firstRow="0" w:lastRow="0" w:firstColumn="0" w:lastColumn="0" w:noHBand="0" w:noVBand="0"/>
      </w:tblPr>
      <w:tblGrid>
        <w:gridCol w:w="693"/>
        <w:gridCol w:w="3808"/>
        <w:gridCol w:w="1700"/>
        <w:gridCol w:w="1133"/>
        <w:gridCol w:w="2833"/>
      </w:tblGrid>
      <w:tr w:rsidR="00AD3BC0" w:rsidRPr="00AD3BC0" w:rsidTr="00AB3A4B">
        <w:trPr>
          <w:trHeight w:val="23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Сроки реализации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Объем финансирования, тыс.руб.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</w:tr>
      <w:tr w:rsidR="00AD3BC0" w:rsidRPr="00AD3BC0" w:rsidTr="00AB3A4B">
        <w:trPr>
          <w:trHeight w:val="23"/>
        </w:trPr>
        <w:tc>
          <w:tcPr>
            <w:tcW w:w="6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0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Внедрение технических средств организации дорожного движения</w:t>
            </w:r>
            <w:r w:rsidRPr="00AD3BC0">
              <w:rPr>
                <w:rFonts w:ascii="Times New Roman" w:hAnsi="Times New Roman"/>
                <w:sz w:val="24"/>
                <w:szCs w:val="24"/>
              </w:rPr>
              <w:t xml:space="preserve"> на территории Казарского сельсовета Никольского района Пензенской области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8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администрация Казарского сельсовета Никольского района Пензенской области</w:t>
            </w:r>
          </w:p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  <w:r w:rsidRPr="00AD3BC0">
              <w:rPr>
                <w:sz w:val="24"/>
                <w:szCs w:val="24"/>
              </w:rPr>
              <w:t xml:space="preserve"> </w:t>
            </w:r>
          </w:p>
          <w:p w:rsidR="00AD3BC0" w:rsidRPr="00AD3BC0" w:rsidRDefault="00AD3BC0" w:rsidP="00AB3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 xml:space="preserve"> </w:t>
            </w:r>
          </w:p>
        </w:tc>
      </w:tr>
      <w:tr w:rsidR="00AD3BC0" w:rsidRPr="00AD3BC0" w:rsidTr="00AB3A4B">
        <w:trPr>
          <w:trHeight w:val="23"/>
        </w:trPr>
        <w:tc>
          <w:tcPr>
            <w:tcW w:w="693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8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jc w:val="center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3BC0" w:rsidRPr="00AD3BC0" w:rsidTr="00AB3A4B">
        <w:trPr>
          <w:trHeight w:val="23"/>
        </w:trPr>
        <w:tc>
          <w:tcPr>
            <w:tcW w:w="693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8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jc w:val="center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</w:p>
        </w:tc>
      </w:tr>
      <w:tr w:rsidR="00AD3BC0" w:rsidRPr="00AD3BC0" w:rsidTr="00AB3A4B">
        <w:trPr>
          <w:trHeight w:val="23"/>
        </w:trPr>
        <w:tc>
          <w:tcPr>
            <w:tcW w:w="693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8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jc w:val="center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</w:p>
        </w:tc>
      </w:tr>
      <w:tr w:rsidR="00AD3BC0" w:rsidRPr="00AD3BC0" w:rsidTr="00AB3A4B">
        <w:trPr>
          <w:trHeight w:val="23"/>
        </w:trPr>
        <w:tc>
          <w:tcPr>
            <w:tcW w:w="693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8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jc w:val="center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</w:p>
        </w:tc>
      </w:tr>
      <w:tr w:rsidR="00AD3BC0" w:rsidRPr="00AD3BC0" w:rsidTr="00AB3A4B">
        <w:trPr>
          <w:trHeight w:val="23"/>
        </w:trPr>
        <w:tc>
          <w:tcPr>
            <w:tcW w:w="693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8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jc w:val="center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</w:p>
        </w:tc>
      </w:tr>
      <w:tr w:rsidR="00AD3BC0" w:rsidRPr="00AD3BC0" w:rsidTr="00AB3A4B">
        <w:trPr>
          <w:trHeight w:val="23"/>
        </w:trPr>
        <w:tc>
          <w:tcPr>
            <w:tcW w:w="693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8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jc w:val="center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D36BE6" w:rsidP="00AB3A4B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</w:p>
        </w:tc>
      </w:tr>
      <w:tr w:rsidR="00AD3BC0" w:rsidRPr="00AD3BC0" w:rsidTr="00AB3A4B">
        <w:trPr>
          <w:trHeight w:val="23"/>
        </w:trPr>
        <w:tc>
          <w:tcPr>
            <w:tcW w:w="693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8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jc w:val="center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D36BE6" w:rsidP="00AB3A4B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2023</w:t>
            </w:r>
            <w:r w:rsidR="00AD3BC0" w:rsidRPr="00AD3BC0">
              <w:rPr>
                <w:rFonts w:ascii="Times New Roman" w:eastAsia="Times New Roman" w:hAnsi="Times New Roman"/>
                <w:sz w:val="24"/>
                <w:szCs w:val="24"/>
              </w:rPr>
              <w:t>-2028 годы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</w:p>
        </w:tc>
      </w:tr>
      <w:tr w:rsidR="00AD3BC0" w:rsidRPr="00AD3BC0" w:rsidTr="00AB3A4B">
        <w:trPr>
          <w:trHeight w:val="23"/>
        </w:trPr>
        <w:tc>
          <w:tcPr>
            <w:tcW w:w="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jc w:val="center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2029-2030 годы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8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</w:p>
        </w:tc>
      </w:tr>
    </w:tbl>
    <w:p w:rsidR="00AD3BC0" w:rsidRPr="00AD3BC0" w:rsidRDefault="00AD3BC0" w:rsidP="00AD3BC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D3BC0">
        <w:rPr>
          <w:rFonts w:ascii="Times New Roman" w:hAnsi="Times New Roman"/>
          <w:sz w:val="24"/>
          <w:szCs w:val="24"/>
          <w:lang w:eastAsia="ru-RU"/>
        </w:rPr>
        <w:t>»;</w:t>
      </w:r>
    </w:p>
    <w:p w:rsidR="00AD3BC0" w:rsidRPr="00AD3BC0" w:rsidRDefault="00AD3BC0" w:rsidP="00AD3BC0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D3BC0">
        <w:rPr>
          <w:rFonts w:ascii="Times New Roman" w:hAnsi="Times New Roman"/>
          <w:sz w:val="24"/>
          <w:szCs w:val="24"/>
          <w:lang w:eastAsia="ru-RU"/>
        </w:rPr>
        <w:t>Пункт «</w:t>
      </w:r>
      <w:r w:rsidRPr="00AD3BC0">
        <w:rPr>
          <w:rFonts w:ascii="Times New Roman" w:hAnsi="Times New Roman"/>
          <w:sz w:val="24"/>
          <w:szCs w:val="24"/>
        </w:rPr>
        <w:t xml:space="preserve">Объемы и источники финансирования мероприятий на территории </w:t>
      </w:r>
      <w:r w:rsidRPr="00AD3BC0">
        <w:rPr>
          <w:rFonts w:ascii="Times New Roman" w:eastAsia="Times New Roman" w:hAnsi="Times New Roman"/>
          <w:sz w:val="24"/>
          <w:szCs w:val="24"/>
        </w:rPr>
        <w:t>Казарского сельсовета</w:t>
      </w:r>
      <w:r w:rsidRPr="00AD3BC0">
        <w:rPr>
          <w:rFonts w:ascii="Times New Roman" w:hAnsi="Times New Roman"/>
          <w:sz w:val="24"/>
          <w:szCs w:val="24"/>
        </w:rPr>
        <w:t xml:space="preserve"> Никольского района пензенской области» приложения 1 Программы изложить в следующей редакции:</w:t>
      </w:r>
    </w:p>
    <w:p w:rsidR="00AD3BC0" w:rsidRPr="00AD3BC0" w:rsidRDefault="00AD3BC0" w:rsidP="00AD3BC0">
      <w:pPr>
        <w:rPr>
          <w:rFonts w:eastAsia="Times New Roman"/>
          <w:sz w:val="24"/>
          <w:szCs w:val="24"/>
        </w:rPr>
      </w:pPr>
      <w:r w:rsidRPr="00AD3BC0">
        <w:rPr>
          <w:rFonts w:eastAsia="Times New Roman"/>
          <w:sz w:val="24"/>
          <w:szCs w:val="24"/>
        </w:rPr>
        <w:t>«</w:t>
      </w:r>
    </w:p>
    <w:tbl>
      <w:tblPr>
        <w:tblpPr w:leftFromText="180" w:rightFromText="180" w:vertAnchor="text" w:tblpY="1"/>
        <w:tblOverlap w:val="never"/>
        <w:tblW w:w="15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276"/>
        <w:gridCol w:w="1261"/>
        <w:gridCol w:w="993"/>
        <w:gridCol w:w="1065"/>
        <w:gridCol w:w="26"/>
        <w:gridCol w:w="1460"/>
        <w:gridCol w:w="1414"/>
        <w:gridCol w:w="1512"/>
        <w:gridCol w:w="18"/>
        <w:gridCol w:w="1309"/>
        <w:gridCol w:w="1083"/>
        <w:gridCol w:w="991"/>
        <w:gridCol w:w="1618"/>
      </w:tblGrid>
      <w:tr w:rsidR="00AD3BC0" w:rsidRPr="00AD3BC0" w:rsidTr="00AB3A4B">
        <w:trPr>
          <w:trHeight w:val="1770"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76" w:type="dxa"/>
            <w:vMerge w:val="restart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Цель, задачи, мероприятия</w:t>
            </w:r>
          </w:p>
        </w:tc>
        <w:tc>
          <w:tcPr>
            <w:tcW w:w="1261" w:type="dxa"/>
            <w:vMerge w:val="restart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Срок выполнения</w:t>
            </w:r>
          </w:p>
        </w:tc>
        <w:tc>
          <w:tcPr>
            <w:tcW w:w="7797" w:type="dxa"/>
            <w:gridSpan w:val="8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Объемы и источники финансирования</w:t>
            </w:r>
          </w:p>
        </w:tc>
        <w:tc>
          <w:tcPr>
            <w:tcW w:w="2074" w:type="dxa"/>
            <w:gridSpan w:val="2"/>
            <w:vMerge w:val="restart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Ожидаемые конечные результаты и показатели результативности выполнения мероприятий</w:t>
            </w:r>
          </w:p>
        </w:tc>
        <w:tc>
          <w:tcPr>
            <w:tcW w:w="1618" w:type="dxa"/>
            <w:vMerge w:val="restart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AD3BC0">
              <w:rPr>
                <w:rFonts w:eastAsia="Times New Roman"/>
                <w:sz w:val="24"/>
                <w:szCs w:val="24"/>
              </w:rPr>
              <w:t>Исполнители, участники</w:t>
            </w:r>
          </w:p>
          <w:p w:rsidR="00AD3BC0" w:rsidRPr="00AD3BC0" w:rsidRDefault="00AD3BC0" w:rsidP="00AB3A4B">
            <w:pPr>
              <w:jc w:val="center"/>
              <w:rPr>
                <w:rFonts w:eastAsia="Times New Roman"/>
                <w:sz w:val="24"/>
                <w:szCs w:val="24"/>
                <w:highlight w:val="yellow"/>
              </w:rPr>
            </w:pPr>
            <w:r w:rsidRPr="00AD3BC0">
              <w:rPr>
                <w:rFonts w:eastAsia="Times New Roman"/>
                <w:sz w:val="24"/>
                <w:szCs w:val="24"/>
              </w:rPr>
              <w:t>количество</w:t>
            </w:r>
          </w:p>
        </w:tc>
      </w:tr>
      <w:tr w:rsidR="00AD3BC0" w:rsidRPr="00AD3BC0" w:rsidTr="00AB3A4B">
        <w:trPr>
          <w:trHeight w:val="600"/>
        </w:trPr>
        <w:tc>
          <w:tcPr>
            <w:tcW w:w="540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76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61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  <w:gridSpan w:val="8"/>
            <w:shd w:val="clear" w:color="auto" w:fill="auto"/>
            <w:vAlign w:val="center"/>
          </w:tcPr>
          <w:p w:rsidR="00AD3BC0" w:rsidRPr="00AD3BC0" w:rsidRDefault="00EC2164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5846,2 </w:t>
            </w:r>
            <w:r w:rsidR="00AD3BC0" w:rsidRPr="00AD3BC0">
              <w:rPr>
                <w:rFonts w:ascii="Times New Roman" w:eastAsia="Times New Roman" w:hAnsi="Times New Roman"/>
                <w:sz w:val="24"/>
                <w:szCs w:val="24"/>
              </w:rPr>
              <w:t>тыс.руб.</w:t>
            </w:r>
          </w:p>
        </w:tc>
        <w:tc>
          <w:tcPr>
            <w:tcW w:w="2074" w:type="dxa"/>
            <w:gridSpan w:val="2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eastAsia="Times New Roman"/>
                <w:sz w:val="24"/>
                <w:szCs w:val="24"/>
                <w:highlight w:val="yellow"/>
              </w:rPr>
            </w:pPr>
          </w:p>
        </w:tc>
      </w:tr>
      <w:tr w:rsidR="00AD3BC0" w:rsidRPr="00AD3BC0" w:rsidTr="00AB3A4B">
        <w:trPr>
          <w:trHeight w:val="828"/>
        </w:trPr>
        <w:tc>
          <w:tcPr>
            <w:tcW w:w="54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7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6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По годам реализации</w:t>
            </w:r>
          </w:p>
        </w:tc>
        <w:tc>
          <w:tcPr>
            <w:tcW w:w="10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Всего, тыс.руб.</w:t>
            </w:r>
          </w:p>
        </w:tc>
        <w:tc>
          <w:tcPr>
            <w:tcW w:w="148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Федеральный бюджет, тыс.руб.</w:t>
            </w:r>
          </w:p>
        </w:tc>
        <w:tc>
          <w:tcPr>
            <w:tcW w:w="14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Бюджет Пензенской области, тыс.руб.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Бюджет Казарского сельсовета Никольского района Пензенской области, тыс.руб.</w:t>
            </w:r>
          </w:p>
        </w:tc>
        <w:tc>
          <w:tcPr>
            <w:tcW w:w="132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Внебюджетные средства, тыс.руб.</w:t>
            </w:r>
          </w:p>
        </w:tc>
        <w:tc>
          <w:tcPr>
            <w:tcW w:w="207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Показатель результативности, км/ед/шт</w:t>
            </w:r>
          </w:p>
        </w:tc>
        <w:tc>
          <w:tcPr>
            <w:tcW w:w="161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eastAsia="Times New Roman"/>
                <w:sz w:val="24"/>
                <w:szCs w:val="24"/>
                <w:highlight w:val="yellow"/>
              </w:rPr>
            </w:pPr>
          </w:p>
        </w:tc>
      </w:tr>
      <w:tr w:rsidR="00AD3BC0" w:rsidRPr="00AD3BC0" w:rsidTr="00AB3A4B">
        <w:tc>
          <w:tcPr>
            <w:tcW w:w="540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76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91" w:type="dxa"/>
            <w:gridSpan w:val="2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60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0" w:type="dxa"/>
            <w:gridSpan w:val="2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83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</w:tr>
      <w:tr w:rsidR="00AD3BC0" w:rsidRPr="00AD3BC0" w:rsidTr="00AB3A4B">
        <w:tc>
          <w:tcPr>
            <w:tcW w:w="540" w:type="dxa"/>
            <w:vMerge w:val="restart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276" w:type="dxa"/>
            <w:vMerge w:val="restart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Текущий и капитальный ремонт дорог общего пользования местного значения в границах Казарского сельсовета Никольского района Пензенской области</w:t>
            </w:r>
          </w:p>
        </w:tc>
        <w:tc>
          <w:tcPr>
            <w:tcW w:w="1261" w:type="dxa"/>
            <w:vMerge w:val="restart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2016-2030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1091" w:type="dxa"/>
            <w:gridSpan w:val="2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60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530" w:type="dxa"/>
            <w:gridSpan w:val="2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083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</w:tr>
      <w:tr w:rsidR="00AD3BC0" w:rsidRPr="00AD3BC0" w:rsidTr="00AB3A4B">
        <w:tc>
          <w:tcPr>
            <w:tcW w:w="540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76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61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1091" w:type="dxa"/>
            <w:gridSpan w:val="2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237,1</w:t>
            </w:r>
          </w:p>
        </w:tc>
        <w:tc>
          <w:tcPr>
            <w:tcW w:w="1460" w:type="dxa"/>
            <w:shd w:val="clear" w:color="auto" w:fill="auto"/>
            <w:vAlign w:val="center"/>
          </w:tcPr>
          <w:p w:rsidR="00AD3BC0" w:rsidRPr="00AD3BC0" w:rsidRDefault="00AD3BC0" w:rsidP="00AB3A4B">
            <w:pPr>
              <w:rPr>
                <w:sz w:val="24"/>
                <w:szCs w:val="24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530" w:type="dxa"/>
            <w:gridSpan w:val="2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237,1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083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3,0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1</w:t>
            </w:r>
          </w:p>
        </w:tc>
      </w:tr>
      <w:tr w:rsidR="00AD3BC0" w:rsidRPr="00AD3BC0" w:rsidTr="00AB3A4B">
        <w:tc>
          <w:tcPr>
            <w:tcW w:w="540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76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61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091" w:type="dxa"/>
            <w:gridSpan w:val="2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</w:pPr>
            <w:r w:rsidRPr="00AD3BC0">
              <w:t>389,1</w:t>
            </w:r>
          </w:p>
        </w:tc>
        <w:tc>
          <w:tcPr>
            <w:tcW w:w="1460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530" w:type="dxa"/>
            <w:gridSpan w:val="2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</w:pPr>
            <w:r w:rsidRPr="00AD3BC0">
              <w:t>389,1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083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7,55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1</w:t>
            </w:r>
          </w:p>
        </w:tc>
      </w:tr>
      <w:tr w:rsidR="00AD3BC0" w:rsidRPr="00AD3BC0" w:rsidTr="00AB3A4B">
        <w:tc>
          <w:tcPr>
            <w:tcW w:w="540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76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61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1091" w:type="dxa"/>
            <w:gridSpan w:val="2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</w:pPr>
            <w:r w:rsidRPr="00AD3BC0">
              <w:t>0</w:t>
            </w:r>
          </w:p>
        </w:tc>
        <w:tc>
          <w:tcPr>
            <w:tcW w:w="1460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530" w:type="dxa"/>
            <w:gridSpan w:val="2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</w:pPr>
            <w:r w:rsidRPr="00AD3BC0">
              <w:t>0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083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3,9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1</w:t>
            </w:r>
          </w:p>
        </w:tc>
      </w:tr>
      <w:tr w:rsidR="00AD3BC0" w:rsidRPr="00AD3BC0" w:rsidTr="00AB3A4B">
        <w:tc>
          <w:tcPr>
            <w:tcW w:w="540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76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61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091" w:type="dxa"/>
            <w:gridSpan w:val="2"/>
            <w:shd w:val="clear" w:color="auto" w:fill="auto"/>
            <w:vAlign w:val="center"/>
          </w:tcPr>
          <w:p w:rsidR="00AD3BC0" w:rsidRPr="00EC2164" w:rsidRDefault="00EC2164" w:rsidP="00AB3A4B">
            <w:pPr>
              <w:jc w:val="center"/>
              <w:rPr>
                <w:color w:val="FF0000"/>
              </w:rPr>
            </w:pPr>
            <w:r w:rsidRPr="00EC2164">
              <w:rPr>
                <w:color w:val="FF0000"/>
              </w:rPr>
              <w:t>0</w:t>
            </w:r>
          </w:p>
        </w:tc>
        <w:tc>
          <w:tcPr>
            <w:tcW w:w="1460" w:type="dxa"/>
            <w:shd w:val="clear" w:color="auto" w:fill="auto"/>
            <w:vAlign w:val="center"/>
          </w:tcPr>
          <w:p w:rsidR="00AD3BC0" w:rsidRPr="00EC2164" w:rsidRDefault="00AD3BC0" w:rsidP="00AB3A4B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AD3BC0" w:rsidRPr="00EC2164" w:rsidRDefault="00AD3BC0" w:rsidP="00AB3A4B">
            <w:pPr>
              <w:jc w:val="center"/>
              <w:rPr>
                <w:color w:val="FF0000"/>
                <w:sz w:val="24"/>
                <w:szCs w:val="24"/>
              </w:rPr>
            </w:pPr>
            <w:r w:rsidRPr="00EC2164">
              <w:rPr>
                <w:color w:val="FF0000"/>
                <w:sz w:val="24"/>
                <w:szCs w:val="24"/>
              </w:rPr>
              <w:t>0</w:t>
            </w:r>
          </w:p>
        </w:tc>
        <w:tc>
          <w:tcPr>
            <w:tcW w:w="1530" w:type="dxa"/>
            <w:gridSpan w:val="2"/>
            <w:shd w:val="clear" w:color="auto" w:fill="auto"/>
            <w:vAlign w:val="center"/>
          </w:tcPr>
          <w:p w:rsidR="00AD3BC0" w:rsidRPr="00EC2164" w:rsidRDefault="00EC2164" w:rsidP="00AB3A4B">
            <w:pPr>
              <w:jc w:val="center"/>
              <w:rPr>
                <w:color w:val="FF0000"/>
              </w:rPr>
            </w:pPr>
            <w:r w:rsidRPr="00EC2164">
              <w:rPr>
                <w:color w:val="FF0000"/>
              </w:rPr>
              <w:t>0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083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3,9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1</w:t>
            </w:r>
          </w:p>
        </w:tc>
      </w:tr>
      <w:tr w:rsidR="00AD3BC0" w:rsidRPr="00AD3BC0" w:rsidTr="00AB3A4B">
        <w:tc>
          <w:tcPr>
            <w:tcW w:w="540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76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61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091" w:type="dxa"/>
            <w:gridSpan w:val="2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522,00</w:t>
            </w:r>
          </w:p>
        </w:tc>
        <w:tc>
          <w:tcPr>
            <w:tcW w:w="1460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530" w:type="dxa"/>
            <w:gridSpan w:val="2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522,0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083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4,7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1</w:t>
            </w:r>
          </w:p>
        </w:tc>
      </w:tr>
      <w:tr w:rsidR="00AD3BC0" w:rsidRPr="00AD3BC0" w:rsidTr="00AB3A4B">
        <w:tc>
          <w:tcPr>
            <w:tcW w:w="540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76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61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091" w:type="dxa"/>
            <w:gridSpan w:val="2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522,0</w:t>
            </w:r>
          </w:p>
        </w:tc>
        <w:tc>
          <w:tcPr>
            <w:tcW w:w="1460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522,0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</w:p>
        </w:tc>
      </w:tr>
      <w:tr w:rsidR="00AD3BC0" w:rsidRPr="00AD3BC0" w:rsidTr="00AB3A4B">
        <w:tc>
          <w:tcPr>
            <w:tcW w:w="540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76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61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2023-2025</w:t>
            </w:r>
          </w:p>
        </w:tc>
        <w:tc>
          <w:tcPr>
            <w:tcW w:w="1091" w:type="dxa"/>
            <w:gridSpan w:val="2"/>
            <w:shd w:val="clear" w:color="auto" w:fill="auto"/>
            <w:vAlign w:val="center"/>
          </w:tcPr>
          <w:p w:rsidR="00AD3BC0" w:rsidRPr="00AD3BC0" w:rsidRDefault="00AD3BC0" w:rsidP="00AB3A4B">
            <w:pPr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1566,0</w:t>
            </w:r>
          </w:p>
        </w:tc>
        <w:tc>
          <w:tcPr>
            <w:tcW w:w="1460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530" w:type="dxa"/>
            <w:gridSpan w:val="2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1566,0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083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2,25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1</w:t>
            </w:r>
          </w:p>
        </w:tc>
      </w:tr>
      <w:tr w:rsidR="00AD3BC0" w:rsidRPr="00AD3BC0" w:rsidTr="00AB3A4B">
        <w:tc>
          <w:tcPr>
            <w:tcW w:w="540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76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61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2026-2028</w:t>
            </w:r>
          </w:p>
        </w:tc>
        <w:tc>
          <w:tcPr>
            <w:tcW w:w="1091" w:type="dxa"/>
            <w:gridSpan w:val="2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1566,0</w:t>
            </w:r>
          </w:p>
        </w:tc>
        <w:tc>
          <w:tcPr>
            <w:tcW w:w="1460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530" w:type="dxa"/>
            <w:gridSpan w:val="2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1566,0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083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7,0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1</w:t>
            </w:r>
          </w:p>
        </w:tc>
      </w:tr>
      <w:tr w:rsidR="00AD3BC0" w:rsidRPr="00AD3BC0" w:rsidTr="00AB3A4B">
        <w:tc>
          <w:tcPr>
            <w:tcW w:w="540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61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2029-</w:t>
            </w: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2030</w:t>
            </w:r>
          </w:p>
        </w:tc>
        <w:tc>
          <w:tcPr>
            <w:tcW w:w="1091" w:type="dxa"/>
            <w:gridSpan w:val="2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lastRenderedPageBreak/>
              <w:t>1044,0</w:t>
            </w:r>
          </w:p>
        </w:tc>
        <w:tc>
          <w:tcPr>
            <w:tcW w:w="1460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530" w:type="dxa"/>
            <w:gridSpan w:val="2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1044,0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083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7,0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1</w:t>
            </w:r>
          </w:p>
        </w:tc>
      </w:tr>
      <w:tr w:rsidR="00AD3BC0" w:rsidRPr="00AD3BC0" w:rsidTr="00AB3A4B">
        <w:tc>
          <w:tcPr>
            <w:tcW w:w="15566" w:type="dxa"/>
            <w:gridSpan w:val="14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 </w:t>
            </w: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Содержанию автомобильных дорог общего пользования местного значения и искусственных сооружений на них, а также других объектов транспортной инфраструктуры</w:t>
            </w:r>
          </w:p>
        </w:tc>
      </w:tr>
      <w:tr w:rsidR="00AD3BC0" w:rsidRPr="00AD3BC0" w:rsidTr="00AB3A4B">
        <w:tc>
          <w:tcPr>
            <w:tcW w:w="540" w:type="dxa"/>
            <w:vMerge w:val="restart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2276" w:type="dxa"/>
            <w:vMerge w:val="restart"/>
            <w:shd w:val="clear" w:color="auto" w:fill="auto"/>
            <w:vAlign w:val="center"/>
          </w:tcPr>
          <w:p w:rsidR="00AD3BC0" w:rsidRPr="00AD3BC0" w:rsidRDefault="00AD3BC0" w:rsidP="00AB3A4B">
            <w:pPr>
              <w:pStyle w:val="a4"/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Содержание автомобильных дорог общего пользования местного значения и искусственных сооружений на них, а также других объектов транспортной инфраструктуры в границах Казарского сельсовета Никольского района Пензенской области</w:t>
            </w:r>
          </w:p>
        </w:tc>
        <w:tc>
          <w:tcPr>
            <w:tcW w:w="1261" w:type="dxa"/>
            <w:vMerge w:val="restart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2016-2030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1091" w:type="dxa"/>
            <w:gridSpan w:val="2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460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530" w:type="dxa"/>
            <w:gridSpan w:val="2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083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</w:tr>
      <w:tr w:rsidR="00AD3BC0" w:rsidRPr="00AD3BC0" w:rsidTr="00AB3A4B">
        <w:tc>
          <w:tcPr>
            <w:tcW w:w="540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76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61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1091" w:type="dxa"/>
            <w:gridSpan w:val="2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827,0</w:t>
            </w:r>
          </w:p>
        </w:tc>
        <w:tc>
          <w:tcPr>
            <w:tcW w:w="1460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530" w:type="dxa"/>
            <w:gridSpan w:val="2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827,0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083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35,6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1</w:t>
            </w:r>
          </w:p>
        </w:tc>
      </w:tr>
      <w:tr w:rsidR="00AD3BC0" w:rsidRPr="00AD3BC0" w:rsidTr="00AB3A4B">
        <w:tc>
          <w:tcPr>
            <w:tcW w:w="540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76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61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091" w:type="dxa"/>
            <w:gridSpan w:val="2"/>
            <w:shd w:val="clear" w:color="auto" w:fill="auto"/>
          </w:tcPr>
          <w:p w:rsidR="00AD3BC0" w:rsidRPr="00AD3BC0" w:rsidRDefault="00AD3BC0" w:rsidP="00AB3A4B">
            <w:pPr>
              <w:jc w:val="center"/>
            </w:pPr>
            <w:r w:rsidRPr="00AD3BC0">
              <w:t>597,4</w:t>
            </w:r>
          </w:p>
        </w:tc>
        <w:tc>
          <w:tcPr>
            <w:tcW w:w="1460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530" w:type="dxa"/>
            <w:gridSpan w:val="2"/>
            <w:shd w:val="clear" w:color="auto" w:fill="auto"/>
          </w:tcPr>
          <w:p w:rsidR="00AD3BC0" w:rsidRPr="00AD3BC0" w:rsidRDefault="00AD3BC0" w:rsidP="00AB3A4B">
            <w:pPr>
              <w:jc w:val="center"/>
            </w:pPr>
            <w:r w:rsidRPr="00AD3BC0">
              <w:t>597,4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083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</w:pPr>
            <w:r w:rsidRPr="00AD3BC0">
              <w:t>-</w:t>
            </w:r>
          </w:p>
        </w:tc>
        <w:tc>
          <w:tcPr>
            <w:tcW w:w="991" w:type="dxa"/>
            <w:shd w:val="clear" w:color="auto" w:fill="auto"/>
          </w:tcPr>
          <w:p w:rsidR="00AD3BC0" w:rsidRPr="00AD3BC0" w:rsidRDefault="00AD3BC0" w:rsidP="00AB3A4B">
            <w:pPr>
              <w:jc w:val="center"/>
            </w:pPr>
            <w:r w:rsidRPr="00AD3BC0">
              <w:rPr>
                <w:sz w:val="24"/>
                <w:szCs w:val="24"/>
              </w:rPr>
              <w:t>35,6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1</w:t>
            </w:r>
          </w:p>
        </w:tc>
      </w:tr>
      <w:tr w:rsidR="00AD3BC0" w:rsidRPr="00AD3BC0" w:rsidTr="00AB3A4B">
        <w:tc>
          <w:tcPr>
            <w:tcW w:w="540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76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61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1091" w:type="dxa"/>
            <w:gridSpan w:val="2"/>
            <w:shd w:val="clear" w:color="auto" w:fill="auto"/>
          </w:tcPr>
          <w:p w:rsidR="00AD3BC0" w:rsidRPr="00AD3BC0" w:rsidRDefault="00AD3BC0" w:rsidP="00AB3A4B">
            <w:pPr>
              <w:jc w:val="center"/>
            </w:pPr>
            <w:r w:rsidRPr="00AD3BC0">
              <w:t>1117,6</w:t>
            </w:r>
          </w:p>
        </w:tc>
        <w:tc>
          <w:tcPr>
            <w:tcW w:w="1460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530" w:type="dxa"/>
            <w:gridSpan w:val="2"/>
            <w:shd w:val="clear" w:color="auto" w:fill="auto"/>
          </w:tcPr>
          <w:p w:rsidR="00AD3BC0" w:rsidRPr="00AD3BC0" w:rsidRDefault="00AD3BC0" w:rsidP="00AB3A4B">
            <w:pPr>
              <w:jc w:val="center"/>
            </w:pPr>
            <w:r w:rsidRPr="00AD3BC0">
              <w:t>1117,6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083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</w:pPr>
            <w:r w:rsidRPr="00AD3BC0">
              <w:t>-</w:t>
            </w:r>
          </w:p>
        </w:tc>
        <w:tc>
          <w:tcPr>
            <w:tcW w:w="991" w:type="dxa"/>
            <w:shd w:val="clear" w:color="auto" w:fill="auto"/>
          </w:tcPr>
          <w:p w:rsidR="00AD3BC0" w:rsidRPr="00AD3BC0" w:rsidRDefault="00AD3BC0" w:rsidP="00AB3A4B">
            <w:pPr>
              <w:jc w:val="center"/>
            </w:pPr>
            <w:r w:rsidRPr="00AD3BC0">
              <w:rPr>
                <w:sz w:val="24"/>
                <w:szCs w:val="24"/>
              </w:rPr>
              <w:t>35,6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1</w:t>
            </w:r>
          </w:p>
        </w:tc>
      </w:tr>
      <w:tr w:rsidR="00AD3BC0" w:rsidRPr="00AD3BC0" w:rsidTr="00AB3A4B">
        <w:tc>
          <w:tcPr>
            <w:tcW w:w="540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76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61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091" w:type="dxa"/>
            <w:gridSpan w:val="2"/>
            <w:shd w:val="clear" w:color="auto" w:fill="auto"/>
          </w:tcPr>
          <w:p w:rsidR="00AD3BC0" w:rsidRPr="00EC2164" w:rsidRDefault="00EC2164" w:rsidP="00EC2164">
            <w:pPr>
              <w:rPr>
                <w:color w:val="FF0000"/>
              </w:rPr>
            </w:pPr>
            <w:r w:rsidRPr="00EC2164">
              <w:rPr>
                <w:color w:val="FF0000"/>
              </w:rPr>
              <w:t>1022,9</w:t>
            </w:r>
          </w:p>
        </w:tc>
        <w:tc>
          <w:tcPr>
            <w:tcW w:w="1460" w:type="dxa"/>
            <w:shd w:val="clear" w:color="auto" w:fill="auto"/>
            <w:vAlign w:val="center"/>
          </w:tcPr>
          <w:p w:rsidR="00AD3BC0" w:rsidRPr="00EC2164" w:rsidRDefault="00AD3BC0" w:rsidP="00AB3A4B">
            <w:pPr>
              <w:jc w:val="center"/>
              <w:rPr>
                <w:color w:val="FF0000"/>
                <w:sz w:val="24"/>
                <w:szCs w:val="24"/>
              </w:rPr>
            </w:pPr>
            <w:r w:rsidRPr="00EC2164">
              <w:rPr>
                <w:color w:val="FF0000"/>
                <w:sz w:val="24"/>
                <w:szCs w:val="24"/>
              </w:rPr>
              <w:t>0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AD3BC0" w:rsidRPr="00EC2164" w:rsidRDefault="00AD3BC0" w:rsidP="00AB3A4B">
            <w:pPr>
              <w:jc w:val="center"/>
              <w:rPr>
                <w:color w:val="FF0000"/>
                <w:sz w:val="24"/>
                <w:szCs w:val="24"/>
              </w:rPr>
            </w:pPr>
            <w:r w:rsidRPr="00EC2164">
              <w:rPr>
                <w:color w:val="FF0000"/>
                <w:sz w:val="24"/>
                <w:szCs w:val="24"/>
              </w:rPr>
              <w:t>0</w:t>
            </w:r>
          </w:p>
        </w:tc>
        <w:tc>
          <w:tcPr>
            <w:tcW w:w="1530" w:type="dxa"/>
            <w:gridSpan w:val="2"/>
            <w:shd w:val="clear" w:color="auto" w:fill="auto"/>
          </w:tcPr>
          <w:p w:rsidR="00AD3BC0" w:rsidRPr="00EC2164" w:rsidRDefault="00EC2164" w:rsidP="00AB3A4B">
            <w:pPr>
              <w:jc w:val="center"/>
              <w:rPr>
                <w:color w:val="FF0000"/>
              </w:rPr>
            </w:pPr>
            <w:r w:rsidRPr="00EC2164">
              <w:rPr>
                <w:color w:val="FF0000"/>
              </w:rPr>
              <w:t>1022,9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083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</w:pPr>
            <w:r w:rsidRPr="00AD3BC0">
              <w:t>-</w:t>
            </w:r>
          </w:p>
        </w:tc>
        <w:tc>
          <w:tcPr>
            <w:tcW w:w="991" w:type="dxa"/>
            <w:shd w:val="clear" w:color="auto" w:fill="auto"/>
          </w:tcPr>
          <w:p w:rsidR="00AD3BC0" w:rsidRPr="00AD3BC0" w:rsidRDefault="00AD3BC0" w:rsidP="00AB3A4B">
            <w:pPr>
              <w:jc w:val="center"/>
            </w:pPr>
            <w:r w:rsidRPr="00AD3BC0">
              <w:rPr>
                <w:sz w:val="24"/>
                <w:szCs w:val="24"/>
              </w:rPr>
              <w:t>35,6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1</w:t>
            </w:r>
          </w:p>
        </w:tc>
      </w:tr>
      <w:tr w:rsidR="00AD3BC0" w:rsidRPr="00AD3BC0" w:rsidTr="00AB3A4B">
        <w:tc>
          <w:tcPr>
            <w:tcW w:w="540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76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61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091" w:type="dxa"/>
            <w:gridSpan w:val="2"/>
            <w:shd w:val="clear" w:color="auto" w:fill="auto"/>
            <w:vAlign w:val="center"/>
          </w:tcPr>
          <w:p w:rsidR="00AD3BC0" w:rsidRPr="00EC2164" w:rsidRDefault="00EC2164" w:rsidP="00AB3A4B">
            <w:pPr>
              <w:jc w:val="center"/>
              <w:rPr>
                <w:color w:val="FF0000"/>
                <w:sz w:val="24"/>
                <w:szCs w:val="24"/>
              </w:rPr>
            </w:pPr>
            <w:r w:rsidRPr="00EC2164">
              <w:rPr>
                <w:color w:val="FF0000"/>
                <w:sz w:val="24"/>
                <w:szCs w:val="24"/>
              </w:rPr>
              <w:t>597,9</w:t>
            </w:r>
          </w:p>
        </w:tc>
        <w:tc>
          <w:tcPr>
            <w:tcW w:w="1460" w:type="dxa"/>
            <w:shd w:val="clear" w:color="auto" w:fill="auto"/>
            <w:vAlign w:val="center"/>
          </w:tcPr>
          <w:p w:rsidR="00AD3BC0" w:rsidRPr="00EC2164" w:rsidRDefault="00AD3BC0" w:rsidP="00AB3A4B">
            <w:pPr>
              <w:jc w:val="center"/>
              <w:rPr>
                <w:color w:val="FF0000"/>
                <w:sz w:val="24"/>
                <w:szCs w:val="24"/>
              </w:rPr>
            </w:pPr>
            <w:r w:rsidRPr="00EC2164">
              <w:rPr>
                <w:color w:val="FF0000"/>
                <w:sz w:val="24"/>
                <w:szCs w:val="24"/>
              </w:rPr>
              <w:t>0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AD3BC0" w:rsidRPr="00EC2164" w:rsidRDefault="00AD3BC0" w:rsidP="00AB3A4B">
            <w:pPr>
              <w:jc w:val="center"/>
              <w:rPr>
                <w:color w:val="FF0000"/>
                <w:sz w:val="24"/>
                <w:szCs w:val="24"/>
              </w:rPr>
            </w:pPr>
            <w:r w:rsidRPr="00EC2164">
              <w:rPr>
                <w:color w:val="FF0000"/>
                <w:sz w:val="24"/>
                <w:szCs w:val="24"/>
              </w:rPr>
              <w:t>0</w:t>
            </w:r>
          </w:p>
        </w:tc>
        <w:tc>
          <w:tcPr>
            <w:tcW w:w="1530" w:type="dxa"/>
            <w:gridSpan w:val="2"/>
            <w:shd w:val="clear" w:color="auto" w:fill="auto"/>
            <w:vAlign w:val="center"/>
          </w:tcPr>
          <w:p w:rsidR="00AD3BC0" w:rsidRPr="00EC2164" w:rsidRDefault="00EC2164" w:rsidP="00AB3A4B">
            <w:pPr>
              <w:jc w:val="center"/>
              <w:rPr>
                <w:color w:val="FF0000"/>
                <w:sz w:val="24"/>
                <w:szCs w:val="24"/>
              </w:rPr>
            </w:pPr>
            <w:r w:rsidRPr="00EC2164">
              <w:rPr>
                <w:color w:val="FF0000"/>
                <w:sz w:val="24"/>
                <w:szCs w:val="24"/>
              </w:rPr>
              <w:t>597,9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083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</w:pPr>
            <w:r w:rsidRPr="00AD3BC0">
              <w:t>-</w:t>
            </w:r>
          </w:p>
        </w:tc>
        <w:tc>
          <w:tcPr>
            <w:tcW w:w="991" w:type="dxa"/>
            <w:shd w:val="clear" w:color="auto" w:fill="auto"/>
          </w:tcPr>
          <w:p w:rsidR="00AD3BC0" w:rsidRPr="00AD3BC0" w:rsidRDefault="00AD3BC0" w:rsidP="00AB3A4B">
            <w:pPr>
              <w:jc w:val="center"/>
            </w:pPr>
            <w:r w:rsidRPr="00AD3BC0">
              <w:rPr>
                <w:sz w:val="24"/>
                <w:szCs w:val="24"/>
              </w:rPr>
              <w:t>35,6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1</w:t>
            </w:r>
          </w:p>
        </w:tc>
      </w:tr>
      <w:tr w:rsidR="00AD3BC0" w:rsidRPr="00AD3BC0" w:rsidTr="00AB3A4B">
        <w:tc>
          <w:tcPr>
            <w:tcW w:w="540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76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61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091" w:type="dxa"/>
            <w:gridSpan w:val="2"/>
            <w:shd w:val="clear" w:color="auto" w:fill="auto"/>
            <w:vAlign w:val="center"/>
          </w:tcPr>
          <w:p w:rsidR="00AD3BC0" w:rsidRPr="00EC2164" w:rsidRDefault="00EC2164" w:rsidP="00AB3A4B">
            <w:pPr>
              <w:jc w:val="center"/>
              <w:rPr>
                <w:color w:val="FF0000"/>
                <w:sz w:val="24"/>
                <w:szCs w:val="24"/>
              </w:rPr>
            </w:pPr>
            <w:r w:rsidRPr="00EC2164">
              <w:rPr>
                <w:color w:val="FF0000"/>
                <w:sz w:val="24"/>
                <w:szCs w:val="24"/>
              </w:rPr>
              <w:t>640,7</w:t>
            </w:r>
          </w:p>
        </w:tc>
        <w:tc>
          <w:tcPr>
            <w:tcW w:w="1460" w:type="dxa"/>
            <w:shd w:val="clear" w:color="auto" w:fill="auto"/>
            <w:vAlign w:val="center"/>
          </w:tcPr>
          <w:p w:rsidR="00AD3BC0" w:rsidRPr="00EC2164" w:rsidRDefault="00EC2164" w:rsidP="00AB3A4B">
            <w:pPr>
              <w:jc w:val="center"/>
              <w:rPr>
                <w:color w:val="FF0000"/>
                <w:sz w:val="24"/>
                <w:szCs w:val="24"/>
              </w:rPr>
            </w:pPr>
            <w:r w:rsidRPr="00EC2164">
              <w:rPr>
                <w:color w:val="FF0000"/>
                <w:sz w:val="24"/>
                <w:szCs w:val="24"/>
              </w:rPr>
              <w:t>0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AD3BC0" w:rsidRPr="00EC2164" w:rsidRDefault="00EC2164" w:rsidP="00AB3A4B">
            <w:pPr>
              <w:jc w:val="center"/>
              <w:rPr>
                <w:color w:val="FF0000"/>
                <w:sz w:val="24"/>
                <w:szCs w:val="24"/>
              </w:rPr>
            </w:pPr>
            <w:r w:rsidRPr="00EC2164">
              <w:rPr>
                <w:color w:val="FF0000"/>
                <w:sz w:val="24"/>
                <w:szCs w:val="24"/>
              </w:rPr>
              <w:t>0</w:t>
            </w:r>
          </w:p>
        </w:tc>
        <w:tc>
          <w:tcPr>
            <w:tcW w:w="1530" w:type="dxa"/>
            <w:gridSpan w:val="2"/>
            <w:shd w:val="clear" w:color="auto" w:fill="auto"/>
            <w:vAlign w:val="center"/>
          </w:tcPr>
          <w:p w:rsidR="00AD3BC0" w:rsidRPr="00EC2164" w:rsidRDefault="00EC2164" w:rsidP="00AB3A4B">
            <w:pPr>
              <w:jc w:val="center"/>
              <w:rPr>
                <w:color w:val="FF0000"/>
                <w:sz w:val="24"/>
                <w:szCs w:val="24"/>
              </w:rPr>
            </w:pPr>
            <w:r w:rsidRPr="00EC2164">
              <w:rPr>
                <w:color w:val="FF0000"/>
                <w:sz w:val="24"/>
                <w:szCs w:val="24"/>
              </w:rPr>
              <w:t>640,7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</w:pPr>
          </w:p>
        </w:tc>
        <w:tc>
          <w:tcPr>
            <w:tcW w:w="991" w:type="dxa"/>
            <w:shd w:val="clear" w:color="auto" w:fill="auto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</w:p>
        </w:tc>
      </w:tr>
      <w:tr w:rsidR="00EC2164" w:rsidRPr="00AD3BC0" w:rsidTr="00AB3A4B">
        <w:tc>
          <w:tcPr>
            <w:tcW w:w="540" w:type="dxa"/>
            <w:vMerge/>
            <w:shd w:val="clear" w:color="auto" w:fill="auto"/>
            <w:vAlign w:val="center"/>
          </w:tcPr>
          <w:p w:rsidR="00EC2164" w:rsidRPr="00AD3BC0" w:rsidRDefault="00EC2164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76" w:type="dxa"/>
            <w:vMerge/>
            <w:shd w:val="clear" w:color="auto" w:fill="auto"/>
            <w:vAlign w:val="center"/>
          </w:tcPr>
          <w:p w:rsidR="00EC2164" w:rsidRPr="00AD3BC0" w:rsidRDefault="00EC2164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61" w:type="dxa"/>
            <w:vMerge/>
            <w:shd w:val="clear" w:color="auto" w:fill="auto"/>
            <w:vAlign w:val="center"/>
          </w:tcPr>
          <w:p w:rsidR="00EC2164" w:rsidRPr="00AD3BC0" w:rsidRDefault="00EC2164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EC2164" w:rsidRPr="00AD3BC0" w:rsidRDefault="00EC2164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091" w:type="dxa"/>
            <w:gridSpan w:val="2"/>
            <w:shd w:val="clear" w:color="auto" w:fill="auto"/>
            <w:vAlign w:val="center"/>
          </w:tcPr>
          <w:p w:rsidR="00EC2164" w:rsidRPr="00EC2164" w:rsidRDefault="00EC2164" w:rsidP="00AB3A4B">
            <w:pPr>
              <w:jc w:val="center"/>
              <w:rPr>
                <w:color w:val="FF0000"/>
                <w:sz w:val="24"/>
                <w:szCs w:val="24"/>
              </w:rPr>
            </w:pPr>
            <w:r w:rsidRPr="00EC2164">
              <w:rPr>
                <w:color w:val="FF0000"/>
                <w:sz w:val="24"/>
                <w:szCs w:val="24"/>
              </w:rPr>
              <w:t>718,9</w:t>
            </w:r>
          </w:p>
        </w:tc>
        <w:tc>
          <w:tcPr>
            <w:tcW w:w="1460" w:type="dxa"/>
            <w:shd w:val="clear" w:color="auto" w:fill="auto"/>
            <w:vAlign w:val="center"/>
          </w:tcPr>
          <w:p w:rsidR="00EC2164" w:rsidRPr="00EC2164" w:rsidRDefault="00EC2164" w:rsidP="00AB3A4B">
            <w:pPr>
              <w:jc w:val="center"/>
              <w:rPr>
                <w:color w:val="FF0000"/>
                <w:sz w:val="24"/>
                <w:szCs w:val="24"/>
              </w:rPr>
            </w:pPr>
            <w:r w:rsidRPr="00EC2164">
              <w:rPr>
                <w:color w:val="FF0000"/>
                <w:sz w:val="24"/>
                <w:szCs w:val="24"/>
              </w:rPr>
              <w:t>0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EC2164" w:rsidRPr="00EC2164" w:rsidRDefault="00EC2164" w:rsidP="00AB3A4B">
            <w:pPr>
              <w:jc w:val="center"/>
              <w:rPr>
                <w:color w:val="FF0000"/>
                <w:sz w:val="24"/>
                <w:szCs w:val="24"/>
              </w:rPr>
            </w:pPr>
            <w:r w:rsidRPr="00EC2164">
              <w:rPr>
                <w:color w:val="FF0000"/>
                <w:sz w:val="24"/>
                <w:szCs w:val="24"/>
              </w:rPr>
              <w:t>0</w:t>
            </w:r>
          </w:p>
        </w:tc>
        <w:tc>
          <w:tcPr>
            <w:tcW w:w="1530" w:type="dxa"/>
            <w:gridSpan w:val="2"/>
            <w:shd w:val="clear" w:color="auto" w:fill="auto"/>
            <w:vAlign w:val="center"/>
          </w:tcPr>
          <w:p w:rsidR="00EC2164" w:rsidRPr="00EC2164" w:rsidRDefault="00EC2164" w:rsidP="00AB3A4B">
            <w:pPr>
              <w:jc w:val="center"/>
              <w:rPr>
                <w:color w:val="FF0000"/>
                <w:sz w:val="24"/>
                <w:szCs w:val="24"/>
              </w:rPr>
            </w:pPr>
            <w:r w:rsidRPr="00EC2164">
              <w:rPr>
                <w:color w:val="FF0000"/>
                <w:sz w:val="24"/>
                <w:szCs w:val="24"/>
              </w:rPr>
              <w:t>718,9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EC2164" w:rsidRPr="00AD3BC0" w:rsidRDefault="00EC2164" w:rsidP="00AB3A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auto"/>
            <w:vAlign w:val="center"/>
          </w:tcPr>
          <w:p w:rsidR="00EC2164" w:rsidRPr="00AD3BC0" w:rsidRDefault="00EC2164" w:rsidP="00AB3A4B">
            <w:pPr>
              <w:jc w:val="center"/>
            </w:pPr>
          </w:p>
        </w:tc>
        <w:tc>
          <w:tcPr>
            <w:tcW w:w="991" w:type="dxa"/>
            <w:shd w:val="clear" w:color="auto" w:fill="auto"/>
          </w:tcPr>
          <w:p w:rsidR="00EC2164" w:rsidRPr="00AD3BC0" w:rsidRDefault="00EC2164" w:rsidP="00AB3A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shd w:val="clear" w:color="auto" w:fill="auto"/>
            <w:vAlign w:val="center"/>
          </w:tcPr>
          <w:p w:rsidR="00EC2164" w:rsidRPr="00AD3BC0" w:rsidRDefault="00EC2164" w:rsidP="00AB3A4B">
            <w:pPr>
              <w:jc w:val="center"/>
              <w:rPr>
                <w:sz w:val="24"/>
                <w:szCs w:val="24"/>
              </w:rPr>
            </w:pPr>
          </w:p>
        </w:tc>
      </w:tr>
      <w:tr w:rsidR="00AD3BC0" w:rsidRPr="00AD3BC0" w:rsidTr="00AB3A4B">
        <w:tc>
          <w:tcPr>
            <w:tcW w:w="540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76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61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D3BC0" w:rsidRPr="00AD3BC0" w:rsidRDefault="00AD3BC0" w:rsidP="00EC216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202</w:t>
            </w:r>
            <w:r w:rsidR="00EC2164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-202</w:t>
            </w:r>
            <w:r w:rsidR="00EC2164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91" w:type="dxa"/>
            <w:gridSpan w:val="2"/>
            <w:shd w:val="clear" w:color="auto" w:fill="auto"/>
            <w:vAlign w:val="center"/>
          </w:tcPr>
          <w:p w:rsidR="00AD3BC0" w:rsidRPr="00EC2164" w:rsidRDefault="00EC2164" w:rsidP="00AB3A4B">
            <w:pPr>
              <w:jc w:val="center"/>
              <w:rPr>
                <w:color w:val="FF0000"/>
                <w:sz w:val="24"/>
                <w:szCs w:val="24"/>
              </w:rPr>
            </w:pPr>
            <w:r w:rsidRPr="00EC2164">
              <w:rPr>
                <w:color w:val="FF0000"/>
                <w:sz w:val="24"/>
                <w:szCs w:val="24"/>
              </w:rPr>
              <w:t>3594,5</w:t>
            </w:r>
          </w:p>
        </w:tc>
        <w:tc>
          <w:tcPr>
            <w:tcW w:w="1460" w:type="dxa"/>
            <w:shd w:val="clear" w:color="auto" w:fill="auto"/>
            <w:vAlign w:val="center"/>
          </w:tcPr>
          <w:p w:rsidR="00AD3BC0" w:rsidRPr="00EC2164" w:rsidRDefault="00AD3BC0" w:rsidP="00AB3A4B">
            <w:pPr>
              <w:jc w:val="center"/>
              <w:rPr>
                <w:color w:val="FF0000"/>
                <w:sz w:val="24"/>
                <w:szCs w:val="24"/>
              </w:rPr>
            </w:pPr>
            <w:r w:rsidRPr="00EC2164">
              <w:rPr>
                <w:color w:val="FF0000"/>
                <w:sz w:val="24"/>
                <w:szCs w:val="24"/>
              </w:rPr>
              <w:t>0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AD3BC0" w:rsidRPr="00EC2164" w:rsidRDefault="00AD3BC0" w:rsidP="00AB3A4B">
            <w:pPr>
              <w:jc w:val="center"/>
              <w:rPr>
                <w:color w:val="FF0000"/>
                <w:sz w:val="24"/>
                <w:szCs w:val="24"/>
              </w:rPr>
            </w:pPr>
            <w:r w:rsidRPr="00EC2164">
              <w:rPr>
                <w:color w:val="FF0000"/>
                <w:sz w:val="24"/>
                <w:szCs w:val="24"/>
              </w:rPr>
              <w:t>0</w:t>
            </w:r>
          </w:p>
        </w:tc>
        <w:tc>
          <w:tcPr>
            <w:tcW w:w="1530" w:type="dxa"/>
            <w:gridSpan w:val="2"/>
            <w:shd w:val="clear" w:color="auto" w:fill="auto"/>
            <w:vAlign w:val="center"/>
          </w:tcPr>
          <w:p w:rsidR="00AD3BC0" w:rsidRPr="00EC2164" w:rsidRDefault="00EC2164" w:rsidP="00AB3A4B">
            <w:pPr>
              <w:jc w:val="center"/>
              <w:rPr>
                <w:color w:val="FF0000"/>
                <w:sz w:val="24"/>
                <w:szCs w:val="24"/>
              </w:rPr>
            </w:pPr>
            <w:r w:rsidRPr="00EC2164">
              <w:rPr>
                <w:color w:val="FF0000"/>
                <w:sz w:val="24"/>
                <w:szCs w:val="24"/>
              </w:rPr>
              <w:t>3594,5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083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</w:pPr>
            <w:r w:rsidRPr="00AD3BC0">
              <w:t>-</w:t>
            </w:r>
          </w:p>
        </w:tc>
        <w:tc>
          <w:tcPr>
            <w:tcW w:w="991" w:type="dxa"/>
            <w:shd w:val="clear" w:color="auto" w:fill="auto"/>
          </w:tcPr>
          <w:p w:rsidR="00AD3BC0" w:rsidRPr="00AD3BC0" w:rsidRDefault="00AD3BC0" w:rsidP="00AB3A4B">
            <w:pPr>
              <w:jc w:val="center"/>
            </w:pPr>
            <w:r w:rsidRPr="00AD3BC0">
              <w:rPr>
                <w:sz w:val="24"/>
                <w:szCs w:val="24"/>
              </w:rPr>
              <w:t>35,6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1</w:t>
            </w:r>
          </w:p>
        </w:tc>
      </w:tr>
      <w:tr w:rsidR="00AD3BC0" w:rsidRPr="00AD3BC0" w:rsidTr="00AB3A4B">
        <w:tc>
          <w:tcPr>
            <w:tcW w:w="540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76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61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D3BC0" w:rsidRPr="00AD3BC0" w:rsidRDefault="00EC2164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2029</w:t>
            </w:r>
            <w:r w:rsidR="00AD3BC0" w:rsidRPr="00AD3BC0">
              <w:rPr>
                <w:rFonts w:ascii="Times New Roman" w:eastAsia="Times New Roman" w:hAnsi="Times New Roman"/>
                <w:sz w:val="24"/>
                <w:szCs w:val="24"/>
              </w:rPr>
              <w:t>-2030</w:t>
            </w:r>
          </w:p>
        </w:tc>
        <w:tc>
          <w:tcPr>
            <w:tcW w:w="1091" w:type="dxa"/>
            <w:gridSpan w:val="2"/>
            <w:shd w:val="clear" w:color="auto" w:fill="auto"/>
            <w:vAlign w:val="center"/>
          </w:tcPr>
          <w:p w:rsidR="00AD3BC0" w:rsidRPr="00EC2164" w:rsidRDefault="00EC2164" w:rsidP="00AB3A4B">
            <w:pPr>
              <w:jc w:val="center"/>
              <w:rPr>
                <w:color w:val="FF0000"/>
                <w:sz w:val="24"/>
                <w:szCs w:val="24"/>
              </w:rPr>
            </w:pPr>
            <w:r w:rsidRPr="00EC2164">
              <w:rPr>
                <w:color w:val="FF0000"/>
                <w:sz w:val="24"/>
                <w:szCs w:val="24"/>
              </w:rPr>
              <w:t>1437,8</w:t>
            </w:r>
          </w:p>
        </w:tc>
        <w:tc>
          <w:tcPr>
            <w:tcW w:w="1460" w:type="dxa"/>
            <w:shd w:val="clear" w:color="auto" w:fill="auto"/>
            <w:vAlign w:val="center"/>
          </w:tcPr>
          <w:p w:rsidR="00AD3BC0" w:rsidRPr="00EC2164" w:rsidRDefault="00AD3BC0" w:rsidP="00AB3A4B">
            <w:pPr>
              <w:jc w:val="center"/>
              <w:rPr>
                <w:color w:val="FF0000"/>
                <w:sz w:val="24"/>
                <w:szCs w:val="24"/>
              </w:rPr>
            </w:pPr>
            <w:r w:rsidRPr="00EC2164">
              <w:rPr>
                <w:color w:val="FF0000"/>
                <w:sz w:val="24"/>
                <w:szCs w:val="24"/>
              </w:rPr>
              <w:t>0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AD3BC0" w:rsidRPr="00EC2164" w:rsidRDefault="00AD3BC0" w:rsidP="00AB3A4B">
            <w:pPr>
              <w:jc w:val="center"/>
              <w:rPr>
                <w:color w:val="FF0000"/>
                <w:sz w:val="24"/>
                <w:szCs w:val="24"/>
              </w:rPr>
            </w:pPr>
            <w:r w:rsidRPr="00EC2164">
              <w:rPr>
                <w:color w:val="FF0000"/>
                <w:sz w:val="24"/>
                <w:szCs w:val="24"/>
              </w:rPr>
              <w:t>0</w:t>
            </w:r>
          </w:p>
        </w:tc>
        <w:tc>
          <w:tcPr>
            <w:tcW w:w="1530" w:type="dxa"/>
            <w:gridSpan w:val="2"/>
            <w:shd w:val="clear" w:color="auto" w:fill="auto"/>
            <w:vAlign w:val="center"/>
          </w:tcPr>
          <w:p w:rsidR="00AD3BC0" w:rsidRPr="00EC2164" w:rsidRDefault="00EC2164" w:rsidP="00AB3A4B">
            <w:pPr>
              <w:jc w:val="center"/>
              <w:rPr>
                <w:color w:val="FF0000"/>
                <w:sz w:val="24"/>
                <w:szCs w:val="24"/>
              </w:rPr>
            </w:pPr>
            <w:r w:rsidRPr="00EC2164">
              <w:rPr>
                <w:color w:val="FF0000"/>
                <w:sz w:val="24"/>
                <w:szCs w:val="24"/>
              </w:rPr>
              <w:t>1437,8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083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auto"/>
          </w:tcPr>
          <w:p w:rsidR="00AD3BC0" w:rsidRPr="00AD3BC0" w:rsidRDefault="00AD3BC0" w:rsidP="00AB3A4B">
            <w:pPr>
              <w:jc w:val="center"/>
            </w:pPr>
            <w:r w:rsidRPr="00AD3BC0">
              <w:rPr>
                <w:sz w:val="24"/>
                <w:szCs w:val="24"/>
              </w:rPr>
              <w:t>35,6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1</w:t>
            </w:r>
          </w:p>
        </w:tc>
      </w:tr>
      <w:tr w:rsidR="00AD3BC0" w:rsidRPr="00AD3BC0" w:rsidTr="00AB3A4B">
        <w:tc>
          <w:tcPr>
            <w:tcW w:w="15566" w:type="dxa"/>
            <w:gridSpan w:val="14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 xml:space="preserve">3 Разработка проектно-сметной документации  автодорог </w:t>
            </w:r>
            <w:r w:rsidRPr="00AD3BC0">
              <w:rPr>
                <w:rFonts w:ascii="Times New Roman" w:eastAsia="Times New Roman" w:hAnsi="Times New Roman"/>
                <w:sz w:val="23"/>
                <w:szCs w:val="23"/>
              </w:rPr>
              <w:t xml:space="preserve"> Казарского сельсовета </w:t>
            </w:r>
            <w:r w:rsidRPr="00AD3BC0">
              <w:rPr>
                <w:rFonts w:ascii="Times New Roman" w:hAnsi="Times New Roman"/>
                <w:sz w:val="24"/>
                <w:szCs w:val="24"/>
              </w:rPr>
              <w:t xml:space="preserve"> Никольского района Пензенской области</w:t>
            </w:r>
          </w:p>
        </w:tc>
      </w:tr>
      <w:tr w:rsidR="00AD3BC0" w:rsidRPr="00AD3BC0" w:rsidTr="00AB3A4B">
        <w:tc>
          <w:tcPr>
            <w:tcW w:w="540" w:type="dxa"/>
            <w:vMerge w:val="restart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2276" w:type="dxa"/>
            <w:vMerge w:val="restart"/>
            <w:shd w:val="clear" w:color="auto" w:fill="auto"/>
            <w:vAlign w:val="center"/>
          </w:tcPr>
          <w:p w:rsidR="00AD3BC0" w:rsidRPr="00AD3BC0" w:rsidRDefault="00AD3BC0" w:rsidP="00AB3A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BC0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проектно-сметной документации  на дороги общего пользования </w:t>
            </w:r>
            <w:r w:rsidRPr="00AD3B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местного значения в границах поселения</w:t>
            </w:r>
          </w:p>
        </w:tc>
        <w:tc>
          <w:tcPr>
            <w:tcW w:w="1261" w:type="dxa"/>
            <w:vMerge w:val="restart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2016-2030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1091" w:type="dxa"/>
            <w:gridSpan w:val="2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60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30" w:type="dxa"/>
            <w:gridSpan w:val="2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83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D3BC0" w:rsidRPr="00AD3BC0" w:rsidTr="00AB3A4B">
        <w:tc>
          <w:tcPr>
            <w:tcW w:w="540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76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1091" w:type="dxa"/>
            <w:gridSpan w:val="2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460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30" w:type="dxa"/>
            <w:gridSpan w:val="2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83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D3BC0" w:rsidRPr="00AD3BC0" w:rsidTr="00AB3A4B">
        <w:tc>
          <w:tcPr>
            <w:tcW w:w="540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76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091" w:type="dxa"/>
            <w:gridSpan w:val="2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460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30" w:type="dxa"/>
            <w:gridSpan w:val="2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83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D3BC0" w:rsidRPr="00AD3BC0" w:rsidTr="00AB3A4B">
        <w:tc>
          <w:tcPr>
            <w:tcW w:w="540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76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1091" w:type="dxa"/>
            <w:gridSpan w:val="2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60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30" w:type="dxa"/>
            <w:gridSpan w:val="2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83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D3BC0" w:rsidRPr="00AD3BC0" w:rsidTr="00AB3A4B">
        <w:tc>
          <w:tcPr>
            <w:tcW w:w="540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76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091" w:type="dxa"/>
            <w:gridSpan w:val="2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60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30" w:type="dxa"/>
            <w:gridSpan w:val="2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83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D3BC0" w:rsidRPr="00AD3BC0" w:rsidTr="00AB3A4B">
        <w:tc>
          <w:tcPr>
            <w:tcW w:w="540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76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091" w:type="dxa"/>
            <w:gridSpan w:val="2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60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30" w:type="dxa"/>
            <w:gridSpan w:val="2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83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D3BC0" w:rsidRPr="00AD3BC0" w:rsidTr="00AB3A4B">
        <w:tc>
          <w:tcPr>
            <w:tcW w:w="540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76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091" w:type="dxa"/>
            <w:gridSpan w:val="2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60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30" w:type="dxa"/>
            <w:gridSpan w:val="2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83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D3BC0" w:rsidRPr="00AD3BC0" w:rsidTr="00AB3A4B">
        <w:tc>
          <w:tcPr>
            <w:tcW w:w="540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76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2022-2025</w:t>
            </w:r>
          </w:p>
        </w:tc>
        <w:tc>
          <w:tcPr>
            <w:tcW w:w="1091" w:type="dxa"/>
            <w:gridSpan w:val="2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60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30" w:type="dxa"/>
            <w:gridSpan w:val="2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83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D3BC0" w:rsidRPr="00AD3BC0" w:rsidTr="00AB3A4B">
        <w:tc>
          <w:tcPr>
            <w:tcW w:w="540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76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2026-2028</w:t>
            </w:r>
          </w:p>
        </w:tc>
        <w:tc>
          <w:tcPr>
            <w:tcW w:w="1091" w:type="dxa"/>
            <w:gridSpan w:val="2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60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30" w:type="dxa"/>
            <w:gridSpan w:val="2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83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D3BC0" w:rsidRPr="00AD3BC0" w:rsidTr="00AB3A4B">
        <w:tc>
          <w:tcPr>
            <w:tcW w:w="540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:rsidR="00AD3BC0" w:rsidRPr="00AD3BC0" w:rsidRDefault="00AD3BC0" w:rsidP="00AB3A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2029-2030</w:t>
            </w:r>
          </w:p>
        </w:tc>
        <w:tc>
          <w:tcPr>
            <w:tcW w:w="1091" w:type="dxa"/>
            <w:gridSpan w:val="2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60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30" w:type="dxa"/>
            <w:gridSpan w:val="2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83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D3BC0" w:rsidRPr="00AD3BC0" w:rsidTr="00AB3A4B">
        <w:tc>
          <w:tcPr>
            <w:tcW w:w="15566" w:type="dxa"/>
            <w:gridSpan w:val="14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 xml:space="preserve">4 </w:t>
            </w:r>
            <w:r w:rsidRPr="00AD3BC0">
              <w:rPr>
                <w:rFonts w:ascii="Times New Roman" w:hAnsi="Times New Roman"/>
                <w:sz w:val="24"/>
                <w:szCs w:val="24"/>
              </w:rPr>
              <w:t xml:space="preserve">Ремонт и строительство пешеходных и велосипедных дорожек на территории </w:t>
            </w:r>
            <w:r w:rsidRPr="00AD3BC0">
              <w:rPr>
                <w:rFonts w:ascii="Times New Roman" w:eastAsia="Times New Roman" w:hAnsi="Times New Roman"/>
                <w:sz w:val="23"/>
                <w:szCs w:val="23"/>
              </w:rPr>
              <w:t xml:space="preserve"> Казарского сельсовета </w:t>
            </w:r>
            <w:r w:rsidRPr="00AD3BC0">
              <w:rPr>
                <w:rFonts w:ascii="Times New Roman" w:hAnsi="Times New Roman"/>
                <w:sz w:val="24"/>
                <w:szCs w:val="24"/>
              </w:rPr>
              <w:t xml:space="preserve"> Никольского района Пензенской области</w:t>
            </w:r>
          </w:p>
        </w:tc>
      </w:tr>
      <w:tr w:rsidR="00AD3BC0" w:rsidRPr="00AD3BC0" w:rsidTr="00AB3A4B">
        <w:tc>
          <w:tcPr>
            <w:tcW w:w="540" w:type="dxa"/>
            <w:vMerge w:val="restart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2276" w:type="dxa"/>
            <w:vMerge w:val="restart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hAnsi="Times New Roman"/>
                <w:sz w:val="24"/>
                <w:szCs w:val="24"/>
              </w:rPr>
              <w:t xml:space="preserve">Ремонт и строительство пешеходных и велосипедных дорожек на территории Казарского сельсовета Никольского района Пензенской области </w:t>
            </w:r>
          </w:p>
        </w:tc>
        <w:tc>
          <w:tcPr>
            <w:tcW w:w="1261" w:type="dxa"/>
            <w:vMerge w:val="restart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2016 - 2030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1091" w:type="dxa"/>
            <w:gridSpan w:val="2"/>
            <w:shd w:val="clear" w:color="auto" w:fill="auto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60" w:type="dxa"/>
            <w:shd w:val="clear" w:color="auto" w:fill="auto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4" w:type="dxa"/>
            <w:shd w:val="clear" w:color="auto" w:fill="auto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530" w:type="dxa"/>
            <w:gridSpan w:val="2"/>
            <w:shd w:val="clear" w:color="auto" w:fill="auto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309" w:type="dxa"/>
            <w:shd w:val="clear" w:color="auto" w:fill="auto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83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</w:tr>
      <w:tr w:rsidR="00AD3BC0" w:rsidRPr="00AD3BC0" w:rsidTr="00AB3A4B">
        <w:tc>
          <w:tcPr>
            <w:tcW w:w="540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76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61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1091" w:type="dxa"/>
            <w:gridSpan w:val="2"/>
            <w:shd w:val="clear" w:color="auto" w:fill="auto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60" w:type="dxa"/>
            <w:shd w:val="clear" w:color="auto" w:fill="auto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4" w:type="dxa"/>
            <w:shd w:val="clear" w:color="auto" w:fill="auto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530" w:type="dxa"/>
            <w:gridSpan w:val="2"/>
            <w:shd w:val="clear" w:color="auto" w:fill="auto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309" w:type="dxa"/>
            <w:shd w:val="clear" w:color="auto" w:fill="auto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83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</w:tr>
      <w:tr w:rsidR="00AD3BC0" w:rsidRPr="00AD3BC0" w:rsidTr="00AB3A4B">
        <w:trPr>
          <w:trHeight w:val="443"/>
        </w:trPr>
        <w:tc>
          <w:tcPr>
            <w:tcW w:w="540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76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61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091" w:type="dxa"/>
            <w:gridSpan w:val="2"/>
            <w:shd w:val="clear" w:color="auto" w:fill="auto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60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530" w:type="dxa"/>
            <w:gridSpan w:val="2"/>
            <w:shd w:val="clear" w:color="auto" w:fill="auto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309" w:type="dxa"/>
            <w:shd w:val="clear" w:color="auto" w:fill="auto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83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</w:tr>
      <w:tr w:rsidR="00AD3BC0" w:rsidRPr="00AD3BC0" w:rsidTr="00AB3A4B">
        <w:tc>
          <w:tcPr>
            <w:tcW w:w="540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76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61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1091" w:type="dxa"/>
            <w:gridSpan w:val="2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60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530" w:type="dxa"/>
            <w:gridSpan w:val="2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83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</w:tr>
      <w:tr w:rsidR="00AD3BC0" w:rsidRPr="00AD3BC0" w:rsidTr="00AB3A4B">
        <w:tc>
          <w:tcPr>
            <w:tcW w:w="540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76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61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091" w:type="dxa"/>
            <w:gridSpan w:val="2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60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530" w:type="dxa"/>
            <w:gridSpan w:val="2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83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</w:tr>
      <w:tr w:rsidR="00AD3BC0" w:rsidRPr="00AD3BC0" w:rsidTr="00AB3A4B">
        <w:tc>
          <w:tcPr>
            <w:tcW w:w="540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76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61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091" w:type="dxa"/>
            <w:gridSpan w:val="2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60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530" w:type="dxa"/>
            <w:gridSpan w:val="2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83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50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1</w:t>
            </w:r>
          </w:p>
        </w:tc>
      </w:tr>
      <w:tr w:rsidR="00AD3BC0" w:rsidRPr="00AD3BC0" w:rsidTr="00AB3A4B">
        <w:tc>
          <w:tcPr>
            <w:tcW w:w="540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76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61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091" w:type="dxa"/>
            <w:gridSpan w:val="2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60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530" w:type="dxa"/>
            <w:gridSpan w:val="2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83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</w:tr>
      <w:tr w:rsidR="00AD3BC0" w:rsidRPr="00AD3BC0" w:rsidTr="00AB3A4B">
        <w:tc>
          <w:tcPr>
            <w:tcW w:w="540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76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61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2023-</w:t>
            </w: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2025</w:t>
            </w:r>
          </w:p>
        </w:tc>
        <w:tc>
          <w:tcPr>
            <w:tcW w:w="1091" w:type="dxa"/>
            <w:gridSpan w:val="2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460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530" w:type="dxa"/>
            <w:gridSpan w:val="2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83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</w:tr>
      <w:tr w:rsidR="00AD3BC0" w:rsidRPr="00AD3BC0" w:rsidTr="00AB3A4B">
        <w:tc>
          <w:tcPr>
            <w:tcW w:w="540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76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61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2026-2028</w:t>
            </w:r>
          </w:p>
        </w:tc>
        <w:tc>
          <w:tcPr>
            <w:tcW w:w="1091" w:type="dxa"/>
            <w:gridSpan w:val="2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60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530" w:type="dxa"/>
            <w:gridSpan w:val="2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83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</w:tr>
      <w:tr w:rsidR="00AD3BC0" w:rsidRPr="00AD3BC0" w:rsidTr="00AB3A4B">
        <w:tc>
          <w:tcPr>
            <w:tcW w:w="540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76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61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2029-2030</w:t>
            </w:r>
          </w:p>
        </w:tc>
        <w:tc>
          <w:tcPr>
            <w:tcW w:w="1091" w:type="dxa"/>
            <w:gridSpan w:val="2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60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530" w:type="dxa"/>
            <w:gridSpan w:val="2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83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</w:tr>
      <w:tr w:rsidR="00AD3BC0" w:rsidRPr="00AD3BC0" w:rsidTr="00AB3A4B">
        <w:tc>
          <w:tcPr>
            <w:tcW w:w="15566" w:type="dxa"/>
            <w:gridSpan w:val="14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 xml:space="preserve">5 </w:t>
            </w:r>
            <w:r w:rsidRPr="00AD3BC0">
              <w:rPr>
                <w:rFonts w:ascii="Times New Roman" w:eastAsia="Times New Roman" w:hAnsi="Times New Roman"/>
                <w:sz w:val="23"/>
                <w:szCs w:val="23"/>
              </w:rPr>
              <w:t xml:space="preserve"> Повышение качества улично дорожной сети  Казарского сельсовета  Никольского района Пензенской области</w:t>
            </w:r>
          </w:p>
        </w:tc>
      </w:tr>
      <w:tr w:rsidR="00AD3BC0" w:rsidRPr="00AD3BC0" w:rsidTr="00AB3A4B">
        <w:tc>
          <w:tcPr>
            <w:tcW w:w="540" w:type="dxa"/>
            <w:vMerge w:val="restart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2276" w:type="dxa"/>
            <w:vMerge w:val="restart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3"/>
                <w:szCs w:val="23"/>
              </w:rPr>
              <w:t>Усовершенствование дорожно уличной сети</w:t>
            </w:r>
            <w:r w:rsidRPr="00AD3BC0">
              <w:rPr>
                <w:rFonts w:ascii="Times New Roman" w:hAnsi="Times New Roman"/>
                <w:sz w:val="24"/>
                <w:szCs w:val="24"/>
              </w:rPr>
              <w:t xml:space="preserve"> на территории Казарского сельсовета Никольского района Пензенской области</w:t>
            </w:r>
          </w:p>
        </w:tc>
        <w:tc>
          <w:tcPr>
            <w:tcW w:w="1261" w:type="dxa"/>
            <w:vMerge w:val="restart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2016 - 2030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1091" w:type="dxa"/>
            <w:gridSpan w:val="2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60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530" w:type="dxa"/>
            <w:gridSpan w:val="2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83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</w:tr>
      <w:tr w:rsidR="00AD3BC0" w:rsidRPr="00AD3BC0" w:rsidTr="00AB3A4B">
        <w:tc>
          <w:tcPr>
            <w:tcW w:w="540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76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61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1091" w:type="dxa"/>
            <w:gridSpan w:val="2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60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530" w:type="dxa"/>
            <w:gridSpan w:val="2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083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</w:tr>
      <w:tr w:rsidR="00AD3BC0" w:rsidRPr="00AD3BC0" w:rsidTr="00AB3A4B">
        <w:tc>
          <w:tcPr>
            <w:tcW w:w="540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76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61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091" w:type="dxa"/>
            <w:gridSpan w:val="2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60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530" w:type="dxa"/>
            <w:gridSpan w:val="2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083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</w:tr>
      <w:tr w:rsidR="00AD3BC0" w:rsidRPr="00AD3BC0" w:rsidTr="00AB3A4B">
        <w:tc>
          <w:tcPr>
            <w:tcW w:w="540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76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61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1091" w:type="dxa"/>
            <w:gridSpan w:val="2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60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530" w:type="dxa"/>
            <w:gridSpan w:val="2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083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</w:tr>
      <w:tr w:rsidR="00AD3BC0" w:rsidRPr="00AD3BC0" w:rsidTr="00AB3A4B">
        <w:tc>
          <w:tcPr>
            <w:tcW w:w="540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76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61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091" w:type="dxa"/>
            <w:gridSpan w:val="2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60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530" w:type="dxa"/>
            <w:gridSpan w:val="2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083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</w:tr>
      <w:tr w:rsidR="00AD3BC0" w:rsidRPr="00AD3BC0" w:rsidTr="00AB3A4B">
        <w:tc>
          <w:tcPr>
            <w:tcW w:w="540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76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61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091" w:type="dxa"/>
            <w:gridSpan w:val="2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60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530" w:type="dxa"/>
            <w:gridSpan w:val="2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083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</w:tr>
      <w:tr w:rsidR="00AD3BC0" w:rsidRPr="00AD3BC0" w:rsidTr="00AB3A4B">
        <w:tc>
          <w:tcPr>
            <w:tcW w:w="540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76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61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091" w:type="dxa"/>
            <w:gridSpan w:val="2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60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530" w:type="dxa"/>
            <w:gridSpan w:val="2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083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</w:tr>
      <w:tr w:rsidR="00AD3BC0" w:rsidRPr="00AD3BC0" w:rsidTr="00AB3A4B">
        <w:tc>
          <w:tcPr>
            <w:tcW w:w="540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76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61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2023-2025</w:t>
            </w:r>
          </w:p>
        </w:tc>
        <w:tc>
          <w:tcPr>
            <w:tcW w:w="1091" w:type="dxa"/>
            <w:gridSpan w:val="2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60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530" w:type="dxa"/>
            <w:gridSpan w:val="2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083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</w:tr>
      <w:tr w:rsidR="00AD3BC0" w:rsidRPr="00AD3BC0" w:rsidTr="00AB3A4B">
        <w:tc>
          <w:tcPr>
            <w:tcW w:w="540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76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61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2026-2028</w:t>
            </w:r>
          </w:p>
        </w:tc>
        <w:tc>
          <w:tcPr>
            <w:tcW w:w="1091" w:type="dxa"/>
            <w:gridSpan w:val="2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60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530" w:type="dxa"/>
            <w:gridSpan w:val="2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083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</w:tr>
      <w:tr w:rsidR="00AD3BC0" w:rsidRPr="00AD3BC0" w:rsidTr="00AB3A4B">
        <w:tc>
          <w:tcPr>
            <w:tcW w:w="540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76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61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2029-2030</w:t>
            </w:r>
          </w:p>
        </w:tc>
        <w:tc>
          <w:tcPr>
            <w:tcW w:w="1091" w:type="dxa"/>
            <w:gridSpan w:val="2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60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530" w:type="dxa"/>
            <w:gridSpan w:val="2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083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</w:tr>
      <w:tr w:rsidR="00AD3BC0" w:rsidRPr="00AD3BC0" w:rsidTr="00AB3A4B">
        <w:tc>
          <w:tcPr>
            <w:tcW w:w="15566" w:type="dxa"/>
            <w:gridSpan w:val="14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 xml:space="preserve">6 </w:t>
            </w:r>
            <w:r w:rsidRPr="00AD3BC0">
              <w:rPr>
                <w:rFonts w:ascii="Times New Roman" w:eastAsia="Times New Roman" w:hAnsi="Times New Roman"/>
                <w:sz w:val="23"/>
                <w:szCs w:val="23"/>
              </w:rPr>
              <w:t xml:space="preserve">  Повышение безопасности дорожного движения на территории муниципального образования  Казарского сельсовета  Никольского района Пензенской </w:t>
            </w:r>
            <w:r w:rsidRPr="00AD3BC0">
              <w:rPr>
                <w:rFonts w:ascii="Times New Roman" w:eastAsia="Times New Roman" w:hAnsi="Times New Roman"/>
                <w:sz w:val="23"/>
                <w:szCs w:val="23"/>
              </w:rPr>
              <w:lastRenderedPageBreak/>
              <w:t>области</w:t>
            </w:r>
          </w:p>
        </w:tc>
      </w:tr>
      <w:tr w:rsidR="00AD3BC0" w:rsidRPr="00AD3BC0" w:rsidTr="00AB3A4B">
        <w:tc>
          <w:tcPr>
            <w:tcW w:w="540" w:type="dxa"/>
            <w:vMerge w:val="restart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6.1</w:t>
            </w:r>
          </w:p>
        </w:tc>
        <w:tc>
          <w:tcPr>
            <w:tcW w:w="2276" w:type="dxa"/>
            <w:vMerge w:val="restart"/>
            <w:shd w:val="clear" w:color="auto" w:fill="auto"/>
            <w:vAlign w:val="center"/>
          </w:tcPr>
          <w:p w:rsidR="00AD3BC0" w:rsidRPr="00AD3BC0" w:rsidRDefault="00AD3BC0" w:rsidP="00AB3A4B">
            <w:pPr>
              <w:pStyle w:val="a4"/>
              <w:jc w:val="center"/>
            </w:pPr>
            <w:r w:rsidRPr="00AD3BC0">
              <w:t>Внедрение технических средств в организацию дорожного движения на территории Казарского сельсовета Никольского района Пензенской области</w:t>
            </w:r>
          </w:p>
        </w:tc>
        <w:tc>
          <w:tcPr>
            <w:tcW w:w="1261" w:type="dxa"/>
            <w:vMerge w:val="restart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2016 - 2030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1091" w:type="dxa"/>
            <w:gridSpan w:val="2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60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530" w:type="dxa"/>
            <w:gridSpan w:val="2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083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</w:tr>
      <w:tr w:rsidR="00AD3BC0" w:rsidRPr="00AD3BC0" w:rsidTr="00AB3A4B">
        <w:tc>
          <w:tcPr>
            <w:tcW w:w="540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76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61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1091" w:type="dxa"/>
            <w:gridSpan w:val="2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60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530" w:type="dxa"/>
            <w:gridSpan w:val="2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083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</w:tr>
      <w:tr w:rsidR="00AD3BC0" w:rsidRPr="00AD3BC0" w:rsidTr="00AB3A4B">
        <w:tc>
          <w:tcPr>
            <w:tcW w:w="540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76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61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091" w:type="dxa"/>
            <w:gridSpan w:val="2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60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530" w:type="dxa"/>
            <w:gridSpan w:val="2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083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</w:tr>
      <w:tr w:rsidR="00AD3BC0" w:rsidRPr="00AD3BC0" w:rsidTr="00AB3A4B">
        <w:tc>
          <w:tcPr>
            <w:tcW w:w="540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76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61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1091" w:type="dxa"/>
            <w:gridSpan w:val="2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60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530" w:type="dxa"/>
            <w:gridSpan w:val="2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083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</w:tr>
      <w:tr w:rsidR="00AD3BC0" w:rsidRPr="00AD3BC0" w:rsidTr="00AB3A4B">
        <w:tc>
          <w:tcPr>
            <w:tcW w:w="540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76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61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091" w:type="dxa"/>
            <w:gridSpan w:val="2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60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530" w:type="dxa"/>
            <w:gridSpan w:val="2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083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</w:tr>
      <w:tr w:rsidR="00AD3BC0" w:rsidRPr="00AD3BC0" w:rsidTr="00AB3A4B">
        <w:tc>
          <w:tcPr>
            <w:tcW w:w="540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76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61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091" w:type="dxa"/>
            <w:gridSpan w:val="2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60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530" w:type="dxa"/>
            <w:gridSpan w:val="2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083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</w:tr>
      <w:tr w:rsidR="00AD3BC0" w:rsidRPr="00AD3BC0" w:rsidTr="00AB3A4B">
        <w:tc>
          <w:tcPr>
            <w:tcW w:w="540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76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61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091" w:type="dxa"/>
            <w:gridSpan w:val="2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60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530" w:type="dxa"/>
            <w:gridSpan w:val="2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083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</w:tr>
      <w:tr w:rsidR="00AD3BC0" w:rsidRPr="00AD3BC0" w:rsidTr="00AB3A4B">
        <w:tc>
          <w:tcPr>
            <w:tcW w:w="540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76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61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2023-2025</w:t>
            </w:r>
          </w:p>
        </w:tc>
        <w:tc>
          <w:tcPr>
            <w:tcW w:w="1091" w:type="dxa"/>
            <w:gridSpan w:val="2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60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530" w:type="dxa"/>
            <w:gridSpan w:val="2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083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</w:tr>
      <w:tr w:rsidR="00AD3BC0" w:rsidRPr="00AD3BC0" w:rsidTr="00AB3A4B">
        <w:tc>
          <w:tcPr>
            <w:tcW w:w="540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76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61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2026-2028</w:t>
            </w:r>
          </w:p>
        </w:tc>
        <w:tc>
          <w:tcPr>
            <w:tcW w:w="1091" w:type="dxa"/>
            <w:gridSpan w:val="2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60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530" w:type="dxa"/>
            <w:gridSpan w:val="2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083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</w:tr>
      <w:tr w:rsidR="00AD3BC0" w:rsidRPr="00AD3BC0" w:rsidTr="00AB3A4B">
        <w:tc>
          <w:tcPr>
            <w:tcW w:w="540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76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61" w:type="dxa"/>
            <w:vMerge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2029-2030</w:t>
            </w:r>
          </w:p>
        </w:tc>
        <w:tc>
          <w:tcPr>
            <w:tcW w:w="1091" w:type="dxa"/>
            <w:gridSpan w:val="2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60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3BC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530" w:type="dxa"/>
            <w:gridSpan w:val="2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083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AD3BC0" w:rsidRPr="00AD3BC0" w:rsidRDefault="00AD3BC0" w:rsidP="00AB3A4B">
            <w:pPr>
              <w:jc w:val="center"/>
              <w:rPr>
                <w:sz w:val="24"/>
                <w:szCs w:val="24"/>
              </w:rPr>
            </w:pPr>
            <w:r w:rsidRPr="00AD3BC0">
              <w:rPr>
                <w:sz w:val="24"/>
                <w:szCs w:val="24"/>
              </w:rPr>
              <w:t>0</w:t>
            </w:r>
          </w:p>
        </w:tc>
      </w:tr>
    </w:tbl>
    <w:p w:rsidR="00AD3BC0" w:rsidRDefault="00AD3BC0" w:rsidP="00AD3BC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».</w:t>
      </w:r>
    </w:p>
    <w:p w:rsidR="00A31B16" w:rsidRPr="00A31B16" w:rsidRDefault="00A31B16" w:rsidP="00A46FA1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31B16">
        <w:rPr>
          <w:rFonts w:ascii="Times New Roman" w:hAnsi="Times New Roman"/>
          <w:sz w:val="24"/>
          <w:szCs w:val="24"/>
          <w:lang w:eastAsia="ru-RU"/>
        </w:rPr>
        <w:t xml:space="preserve">Опубликовать настоящее постановление в информационном бюллетене Казарского сельсовета Никольского района Пензенской области «Сельские ведомости»  и разместить на официальном сайте </w:t>
      </w:r>
      <w:r w:rsidRPr="00A31B16">
        <w:rPr>
          <w:rFonts w:ascii="Times New Roman" w:hAnsi="Times New Roman"/>
          <w:sz w:val="24"/>
          <w:szCs w:val="24"/>
          <w:lang w:val="en-US"/>
        </w:rPr>
        <w:t>http</w:t>
      </w:r>
      <w:r w:rsidRPr="00A31B16">
        <w:rPr>
          <w:rFonts w:ascii="Times New Roman" w:hAnsi="Times New Roman"/>
          <w:sz w:val="24"/>
          <w:szCs w:val="24"/>
        </w:rPr>
        <w:t>://</w:t>
      </w:r>
      <w:r w:rsidRPr="00A31B16">
        <w:rPr>
          <w:rFonts w:ascii="Times New Roman" w:hAnsi="Times New Roman"/>
          <w:sz w:val="24"/>
          <w:szCs w:val="24"/>
          <w:lang w:val="en-US"/>
        </w:rPr>
        <w:t>kaz</w:t>
      </w:r>
      <w:r w:rsidRPr="00A31B16">
        <w:rPr>
          <w:rFonts w:ascii="Times New Roman" w:hAnsi="Times New Roman"/>
          <w:sz w:val="24"/>
          <w:szCs w:val="24"/>
        </w:rPr>
        <w:t>.</w:t>
      </w:r>
      <w:r w:rsidRPr="00A31B16">
        <w:rPr>
          <w:rFonts w:ascii="Times New Roman" w:hAnsi="Times New Roman"/>
          <w:sz w:val="24"/>
          <w:szCs w:val="24"/>
          <w:lang w:val="en-US"/>
        </w:rPr>
        <w:t>rnikolsk</w:t>
      </w:r>
      <w:r w:rsidRPr="00A31B16">
        <w:rPr>
          <w:rFonts w:ascii="Times New Roman" w:hAnsi="Times New Roman"/>
          <w:sz w:val="24"/>
          <w:szCs w:val="24"/>
        </w:rPr>
        <w:t>.</w:t>
      </w:r>
      <w:r w:rsidRPr="00A31B16">
        <w:rPr>
          <w:rFonts w:ascii="Times New Roman" w:hAnsi="Times New Roman"/>
          <w:sz w:val="24"/>
          <w:szCs w:val="24"/>
          <w:lang w:val="en-US"/>
        </w:rPr>
        <w:t>pnzreg</w:t>
      </w:r>
      <w:r w:rsidRPr="00A31B16">
        <w:rPr>
          <w:rFonts w:ascii="Times New Roman" w:hAnsi="Times New Roman"/>
          <w:sz w:val="24"/>
          <w:szCs w:val="24"/>
        </w:rPr>
        <w:t>.</w:t>
      </w:r>
      <w:r w:rsidRPr="00A31B16">
        <w:rPr>
          <w:rFonts w:ascii="Times New Roman" w:hAnsi="Times New Roman"/>
          <w:sz w:val="24"/>
          <w:szCs w:val="24"/>
          <w:lang w:val="en-US"/>
        </w:rPr>
        <w:t>ru</w:t>
      </w:r>
      <w:r w:rsidRPr="00A31B16">
        <w:rPr>
          <w:rFonts w:ascii="Times New Roman" w:hAnsi="Times New Roman"/>
          <w:sz w:val="24"/>
          <w:szCs w:val="24"/>
        </w:rPr>
        <w:t>/</w:t>
      </w:r>
    </w:p>
    <w:p w:rsidR="00A31B16" w:rsidRPr="00A31B16" w:rsidRDefault="00A31B16" w:rsidP="00A46FA1">
      <w:pPr>
        <w:widowControl w:val="0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31B16">
        <w:rPr>
          <w:rFonts w:ascii="Times New Roman" w:hAnsi="Times New Roman"/>
          <w:sz w:val="24"/>
          <w:szCs w:val="24"/>
          <w:lang w:eastAsia="ru-RU"/>
        </w:rPr>
        <w:t>Настоящее постановление вступает в силу на следующий день после дня его официального опубликования.</w:t>
      </w:r>
    </w:p>
    <w:p w:rsidR="00A31B16" w:rsidRDefault="00A31B16" w:rsidP="00A46FA1">
      <w:pPr>
        <w:widowControl w:val="0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31B16">
        <w:rPr>
          <w:rFonts w:ascii="Times New Roman" w:hAnsi="Times New Roman"/>
          <w:sz w:val="24"/>
          <w:szCs w:val="24"/>
          <w:lang w:eastAsia="ru-RU"/>
        </w:rPr>
        <w:t xml:space="preserve">Контроль за исполнением настоящего постановления возложить на главу администрации Казарского сельсовета Никольского района Пензенской области. </w:t>
      </w:r>
    </w:p>
    <w:p w:rsidR="00A46FA1" w:rsidRPr="00A31B16" w:rsidRDefault="00A46FA1" w:rsidP="00A46FA1">
      <w:pPr>
        <w:widowControl w:val="0"/>
        <w:spacing w:after="0" w:line="240" w:lineRule="auto"/>
        <w:ind w:left="1260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A31B16" w:rsidRDefault="00A31B16" w:rsidP="00A46FA1">
      <w:pPr>
        <w:spacing w:after="0" w:line="240" w:lineRule="auto"/>
        <w:ind w:left="12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31B16">
        <w:rPr>
          <w:rFonts w:ascii="Times New Roman" w:hAnsi="Times New Roman"/>
          <w:sz w:val="24"/>
          <w:szCs w:val="24"/>
          <w:lang w:eastAsia="ru-RU"/>
        </w:rPr>
        <w:t xml:space="preserve">Глава </w:t>
      </w:r>
      <w:r>
        <w:rPr>
          <w:rFonts w:ascii="Times New Roman" w:hAnsi="Times New Roman"/>
          <w:sz w:val="24"/>
          <w:szCs w:val="24"/>
          <w:lang w:eastAsia="ru-RU"/>
        </w:rPr>
        <w:t xml:space="preserve">администрации Казарского сельсовета </w:t>
      </w:r>
    </w:p>
    <w:p w:rsidR="00A31B16" w:rsidRPr="00A31B16" w:rsidRDefault="00A31B16" w:rsidP="00A46FA1">
      <w:pPr>
        <w:spacing w:after="0" w:line="240" w:lineRule="auto"/>
        <w:ind w:left="126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Никольского района Пензенской области                                            А.Ю.Зотов</w:t>
      </w:r>
    </w:p>
    <w:p w:rsidR="00A31B16" w:rsidRDefault="00A31B16" w:rsidP="00A31B16">
      <w:pPr>
        <w:spacing w:after="0" w:line="240" w:lineRule="auto"/>
        <w:ind w:left="8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161DC" w:rsidRDefault="00A31B16" w:rsidP="00A31B16">
      <w:pPr>
        <w:tabs>
          <w:tab w:val="center" w:pos="5590"/>
        </w:tabs>
        <w:spacing w:after="0" w:line="240" w:lineRule="auto"/>
        <w:ind w:left="126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</w:p>
    <w:p w:rsidR="00472948" w:rsidRPr="00902050" w:rsidRDefault="00AD3BC0" w:rsidP="00902050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472948" w:rsidRPr="00472948" w:rsidRDefault="00742F47" w:rsidP="00472948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472948" w:rsidRPr="00472948" w:rsidRDefault="00742F47" w:rsidP="00472948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472948" w:rsidRPr="00472948" w:rsidRDefault="00472948" w:rsidP="00472948">
      <w:pPr>
        <w:rPr>
          <w:rFonts w:ascii="Times New Roman" w:hAnsi="Times New Roman"/>
          <w:sz w:val="24"/>
          <w:szCs w:val="24"/>
        </w:rPr>
      </w:pPr>
    </w:p>
    <w:p w:rsidR="00472948" w:rsidRPr="00472948" w:rsidRDefault="00742F47" w:rsidP="00472948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472948" w:rsidRPr="00472948" w:rsidRDefault="00472948" w:rsidP="00742F47">
      <w:pPr>
        <w:jc w:val="center"/>
        <w:rPr>
          <w:rFonts w:ascii="Times New Roman" w:hAnsi="Times New Roman"/>
          <w:sz w:val="24"/>
          <w:szCs w:val="24"/>
        </w:rPr>
      </w:pPr>
    </w:p>
    <w:p w:rsidR="000E7DBE" w:rsidRDefault="00742F47"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</w:p>
    <w:sectPr w:rsidR="000E7DBE" w:rsidSect="00AD3BC0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12CA" w:rsidRDefault="00BF12CA" w:rsidP="00113097">
      <w:pPr>
        <w:spacing w:after="0" w:line="240" w:lineRule="auto"/>
      </w:pPr>
      <w:r>
        <w:separator/>
      </w:r>
    </w:p>
  </w:endnote>
  <w:endnote w:type="continuationSeparator" w:id="0">
    <w:p w:rsidR="00BF12CA" w:rsidRDefault="00BF12CA" w:rsidP="001130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A4B" w:rsidRDefault="00AB3A4B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14A8" w:rsidRDefault="004514A8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A46FA1">
      <w:rPr>
        <w:noProof/>
      </w:rPr>
      <w:t>15</w:t>
    </w:r>
    <w:r>
      <w:fldChar w:fldCharType="end"/>
    </w:r>
  </w:p>
  <w:p w:rsidR="00AB3A4B" w:rsidRDefault="00AB3A4B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A4B" w:rsidRDefault="00AB3A4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12CA" w:rsidRDefault="00BF12CA" w:rsidP="00113097">
      <w:pPr>
        <w:spacing w:after="0" w:line="240" w:lineRule="auto"/>
      </w:pPr>
      <w:r>
        <w:separator/>
      </w:r>
    </w:p>
  </w:footnote>
  <w:footnote w:type="continuationSeparator" w:id="0">
    <w:p w:rsidR="00BF12CA" w:rsidRDefault="00BF12CA" w:rsidP="001130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A4B" w:rsidRDefault="00AB3A4B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A4B" w:rsidRDefault="005A2D1E">
    <w:pPr>
      <w:pStyle w:val="a7"/>
    </w:pPr>
    <w:r>
      <w:fldChar w:fldCharType="begin"/>
    </w:r>
    <w:r>
      <w:instrText>PAGE   \* MERGEFORMAT</w:instrText>
    </w:r>
    <w:r>
      <w:fldChar w:fldCharType="separate"/>
    </w:r>
    <w:r w:rsidR="00A46FA1">
      <w:rPr>
        <w:noProof/>
      </w:rPr>
      <w:t>15</w:t>
    </w:r>
    <w:r>
      <w:rPr>
        <w:noProof/>
      </w:rPr>
      <w:fldChar w:fldCharType="end"/>
    </w:r>
  </w:p>
  <w:p w:rsidR="00AB3A4B" w:rsidRDefault="00AB3A4B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A4B" w:rsidRDefault="00AB3A4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2">
    <w:nsid w:val="00000003"/>
    <w:multiLevelType w:val="multilevel"/>
    <w:tmpl w:val="00000003"/>
    <w:name w:val="WW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Num5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5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Num8"/>
    <w:lvl w:ilvl="0">
      <w:start w:val="3"/>
      <w:numFmt w:val="decimal"/>
      <w:lvlText w:val="%1."/>
      <w:lvlJc w:val="left"/>
      <w:pPr>
        <w:tabs>
          <w:tab w:val="num" w:pos="0"/>
        </w:tabs>
        <w:ind w:left="450" w:hanging="45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2575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443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6645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850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71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293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78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7000" w:hanging="2160"/>
      </w:pPr>
    </w:lvl>
  </w:abstractNum>
  <w:abstractNum w:abstractNumId="7">
    <w:nsid w:val="00000008"/>
    <w:multiLevelType w:val="multilevel"/>
    <w:tmpl w:val="00000008"/>
    <w:name w:val="WWNum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9"/>
    <w:multiLevelType w:val="multilevel"/>
    <w:tmpl w:val="00000009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40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25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45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65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85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005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725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45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65" w:hanging="180"/>
      </w:pPr>
    </w:lvl>
  </w:abstractNum>
  <w:abstractNum w:abstractNumId="9">
    <w:nsid w:val="0000000A"/>
    <w:multiLevelType w:val="multilevel"/>
    <w:tmpl w:val="0000000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13781908"/>
    <w:multiLevelType w:val="multilevel"/>
    <w:tmpl w:val="609A7738"/>
    <w:lvl w:ilvl="0">
      <w:start w:val="1"/>
      <w:numFmt w:val="decimal"/>
      <w:lvlText w:val="%1."/>
      <w:lvlJc w:val="left"/>
      <w:pPr>
        <w:ind w:left="1260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rFonts w:hint="default"/>
      </w:rPr>
    </w:lvl>
  </w:abstractNum>
  <w:abstractNum w:abstractNumId="12">
    <w:nsid w:val="17357A80"/>
    <w:multiLevelType w:val="multilevel"/>
    <w:tmpl w:val="609A7738"/>
    <w:lvl w:ilvl="0">
      <w:start w:val="1"/>
      <w:numFmt w:val="decimal"/>
      <w:lvlText w:val="%1."/>
      <w:lvlJc w:val="left"/>
      <w:pPr>
        <w:ind w:left="1260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rFonts w:hint="default"/>
      </w:rPr>
    </w:lvl>
  </w:abstractNum>
  <w:abstractNum w:abstractNumId="13">
    <w:nsid w:val="195B7287"/>
    <w:multiLevelType w:val="multilevel"/>
    <w:tmpl w:val="0DD2970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</w:rPr>
    </w:lvl>
  </w:abstractNum>
  <w:abstractNum w:abstractNumId="14">
    <w:nsid w:val="29FA25E0"/>
    <w:multiLevelType w:val="multilevel"/>
    <w:tmpl w:val="62CA53D6"/>
    <w:lvl w:ilvl="0">
      <w:start w:val="2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356"/>
        </w:tabs>
        <w:ind w:left="1356" w:hanging="93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2"/>
        </w:tabs>
        <w:ind w:left="1782" w:hanging="93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208"/>
        </w:tabs>
        <w:ind w:left="2208" w:hanging="93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  <w:b/>
      </w:rPr>
    </w:lvl>
  </w:abstractNum>
  <w:abstractNum w:abstractNumId="15">
    <w:nsid w:val="4A711FC6"/>
    <w:multiLevelType w:val="hybridMultilevel"/>
    <w:tmpl w:val="5B5421EA"/>
    <w:lvl w:ilvl="0" w:tplc="756639B0">
      <w:start w:val="1"/>
      <w:numFmt w:val="decimal"/>
      <w:lvlText w:val="%1."/>
      <w:lvlJc w:val="left"/>
      <w:pPr>
        <w:tabs>
          <w:tab w:val="num" w:pos="700"/>
        </w:tabs>
        <w:ind w:left="51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13B7C4E"/>
    <w:multiLevelType w:val="multilevel"/>
    <w:tmpl w:val="20ACBFAE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6"/>
  </w:num>
  <w:num w:numId="13">
    <w:abstractNumId w:val="13"/>
  </w:num>
  <w:num w:numId="14">
    <w:abstractNumId w:val="15"/>
  </w:num>
  <w:num w:numId="15">
    <w:abstractNumId w:val="14"/>
  </w:num>
  <w:num w:numId="16">
    <w:abstractNumId w:val="12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2020"/>
    <w:rsid w:val="00002E02"/>
    <w:rsid w:val="000057CC"/>
    <w:rsid w:val="00083F31"/>
    <w:rsid w:val="00090E8D"/>
    <w:rsid w:val="000E7DBE"/>
    <w:rsid w:val="000F74F7"/>
    <w:rsid w:val="00110C41"/>
    <w:rsid w:val="00113097"/>
    <w:rsid w:val="00140F65"/>
    <w:rsid w:val="001504B0"/>
    <w:rsid w:val="00160697"/>
    <w:rsid w:val="00166715"/>
    <w:rsid w:val="00185E17"/>
    <w:rsid w:val="00227639"/>
    <w:rsid w:val="00233E17"/>
    <w:rsid w:val="002B5FD9"/>
    <w:rsid w:val="002E4369"/>
    <w:rsid w:val="003161DC"/>
    <w:rsid w:val="0034191B"/>
    <w:rsid w:val="003719DF"/>
    <w:rsid w:val="00382C8C"/>
    <w:rsid w:val="00383BD5"/>
    <w:rsid w:val="00392691"/>
    <w:rsid w:val="003943AB"/>
    <w:rsid w:val="003D70F0"/>
    <w:rsid w:val="003E7F01"/>
    <w:rsid w:val="00434CC6"/>
    <w:rsid w:val="00444E95"/>
    <w:rsid w:val="004514A8"/>
    <w:rsid w:val="00462496"/>
    <w:rsid w:val="00471C1E"/>
    <w:rsid w:val="00472948"/>
    <w:rsid w:val="004C6943"/>
    <w:rsid w:val="004E2020"/>
    <w:rsid w:val="00513473"/>
    <w:rsid w:val="005244AD"/>
    <w:rsid w:val="0055493E"/>
    <w:rsid w:val="00567B9F"/>
    <w:rsid w:val="005A2D1E"/>
    <w:rsid w:val="005B4AD4"/>
    <w:rsid w:val="0063677B"/>
    <w:rsid w:val="00650A74"/>
    <w:rsid w:val="00696362"/>
    <w:rsid w:val="006E0306"/>
    <w:rsid w:val="006E39B8"/>
    <w:rsid w:val="00707D48"/>
    <w:rsid w:val="00712F3C"/>
    <w:rsid w:val="0071724B"/>
    <w:rsid w:val="007368E8"/>
    <w:rsid w:val="00742F47"/>
    <w:rsid w:val="00754752"/>
    <w:rsid w:val="007630DB"/>
    <w:rsid w:val="00785E30"/>
    <w:rsid w:val="007B60CE"/>
    <w:rsid w:val="007C567B"/>
    <w:rsid w:val="007D048E"/>
    <w:rsid w:val="008621FC"/>
    <w:rsid w:val="008B55AA"/>
    <w:rsid w:val="008D1FD3"/>
    <w:rsid w:val="008D69E7"/>
    <w:rsid w:val="008F5FB6"/>
    <w:rsid w:val="00902050"/>
    <w:rsid w:val="00904574"/>
    <w:rsid w:val="009048AB"/>
    <w:rsid w:val="00911732"/>
    <w:rsid w:val="00927310"/>
    <w:rsid w:val="0098590D"/>
    <w:rsid w:val="009B44CD"/>
    <w:rsid w:val="00A23A4E"/>
    <w:rsid w:val="00A31475"/>
    <w:rsid w:val="00A31B16"/>
    <w:rsid w:val="00A43F79"/>
    <w:rsid w:val="00A46FA1"/>
    <w:rsid w:val="00A67152"/>
    <w:rsid w:val="00A82DF9"/>
    <w:rsid w:val="00AB3A4B"/>
    <w:rsid w:val="00AD3BC0"/>
    <w:rsid w:val="00B011E4"/>
    <w:rsid w:val="00B34FDD"/>
    <w:rsid w:val="00BF12CA"/>
    <w:rsid w:val="00C05327"/>
    <w:rsid w:val="00C52ED3"/>
    <w:rsid w:val="00C730BC"/>
    <w:rsid w:val="00C957B8"/>
    <w:rsid w:val="00C95DD3"/>
    <w:rsid w:val="00CA0C03"/>
    <w:rsid w:val="00CC7FF4"/>
    <w:rsid w:val="00CE2E7B"/>
    <w:rsid w:val="00D00157"/>
    <w:rsid w:val="00D36BE6"/>
    <w:rsid w:val="00D90045"/>
    <w:rsid w:val="00D96199"/>
    <w:rsid w:val="00D97594"/>
    <w:rsid w:val="00DB49EF"/>
    <w:rsid w:val="00DF5477"/>
    <w:rsid w:val="00E20939"/>
    <w:rsid w:val="00E2508F"/>
    <w:rsid w:val="00EC2164"/>
    <w:rsid w:val="00ED7CAF"/>
    <w:rsid w:val="00EF5F9B"/>
    <w:rsid w:val="00F013EB"/>
    <w:rsid w:val="00F072CB"/>
    <w:rsid w:val="00F150F3"/>
    <w:rsid w:val="00F41795"/>
    <w:rsid w:val="00F75024"/>
    <w:rsid w:val="00F8524F"/>
    <w:rsid w:val="00F90165"/>
    <w:rsid w:val="00FD2D0C"/>
    <w:rsid w:val="00FE0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uiPriority="0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306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0"/>
    <w:link w:val="10"/>
    <w:qFormat/>
    <w:locked/>
    <w:rsid w:val="003161DC"/>
    <w:pPr>
      <w:tabs>
        <w:tab w:val="left" w:pos="0"/>
      </w:tabs>
      <w:suppressAutoHyphens/>
      <w:spacing w:after="136" w:line="288" w:lineRule="atLeast"/>
      <w:ind w:left="432" w:hanging="432"/>
      <w:outlineLvl w:val="0"/>
    </w:pPr>
    <w:rPr>
      <w:rFonts w:ascii="Tahoma" w:eastAsia="Times New Roman" w:hAnsi="Tahoma" w:cs="Tahoma"/>
      <w:color w:val="2E3432"/>
      <w:kern w:val="1"/>
      <w:sz w:val="38"/>
      <w:szCs w:val="38"/>
      <w:lang w:eastAsia="ar-SA"/>
    </w:rPr>
  </w:style>
  <w:style w:type="paragraph" w:styleId="2">
    <w:name w:val="heading 2"/>
    <w:basedOn w:val="a"/>
    <w:next w:val="a"/>
    <w:link w:val="20"/>
    <w:qFormat/>
    <w:locked/>
    <w:rsid w:val="00696362"/>
    <w:pPr>
      <w:keepNext/>
      <w:spacing w:after="0" w:line="240" w:lineRule="auto"/>
      <w:outlineLvl w:val="1"/>
    </w:pPr>
    <w:rPr>
      <w:sz w:val="24"/>
      <w:szCs w:val="20"/>
      <w:lang w:eastAsia="ru-RU"/>
    </w:rPr>
  </w:style>
  <w:style w:type="paragraph" w:styleId="3">
    <w:name w:val="heading 3"/>
    <w:basedOn w:val="a"/>
    <w:next w:val="a0"/>
    <w:link w:val="30"/>
    <w:qFormat/>
    <w:locked/>
    <w:rsid w:val="003161DC"/>
    <w:pPr>
      <w:numPr>
        <w:ilvl w:val="2"/>
        <w:numId w:val="1"/>
      </w:numPr>
      <w:tabs>
        <w:tab w:val="left" w:pos="0"/>
      </w:tabs>
      <w:suppressAutoHyphens/>
      <w:spacing w:after="136" w:line="288" w:lineRule="atLeast"/>
      <w:outlineLvl w:val="2"/>
    </w:pPr>
    <w:rPr>
      <w:rFonts w:ascii="Tahoma" w:eastAsia="Times New Roman" w:hAnsi="Tahoma" w:cs="Tahoma"/>
      <w:kern w:val="1"/>
      <w:sz w:val="29"/>
      <w:szCs w:val="29"/>
      <w:lang w:eastAsia="ar-SA"/>
    </w:rPr>
  </w:style>
  <w:style w:type="paragraph" w:styleId="4">
    <w:name w:val="heading 4"/>
    <w:basedOn w:val="a"/>
    <w:next w:val="a0"/>
    <w:link w:val="40"/>
    <w:qFormat/>
    <w:locked/>
    <w:rsid w:val="003161DC"/>
    <w:pPr>
      <w:numPr>
        <w:ilvl w:val="3"/>
        <w:numId w:val="1"/>
      </w:numPr>
      <w:tabs>
        <w:tab w:val="left" w:pos="0"/>
      </w:tabs>
      <w:suppressAutoHyphens/>
      <w:spacing w:before="280" w:after="280" w:line="288" w:lineRule="atLeast"/>
      <w:outlineLvl w:val="3"/>
    </w:pPr>
    <w:rPr>
      <w:rFonts w:ascii="Tahoma" w:eastAsia="Times New Roman" w:hAnsi="Tahoma" w:cs="Tahoma"/>
      <w:b/>
      <w:bCs/>
      <w:kern w:val="1"/>
      <w:sz w:val="24"/>
      <w:szCs w:val="24"/>
      <w:lang w:eastAsia="ar-SA"/>
    </w:rPr>
  </w:style>
  <w:style w:type="paragraph" w:styleId="5">
    <w:name w:val="heading 5"/>
    <w:basedOn w:val="a"/>
    <w:next w:val="a0"/>
    <w:link w:val="50"/>
    <w:qFormat/>
    <w:locked/>
    <w:rsid w:val="003161DC"/>
    <w:pPr>
      <w:numPr>
        <w:ilvl w:val="4"/>
        <w:numId w:val="1"/>
      </w:numPr>
      <w:tabs>
        <w:tab w:val="left" w:pos="0"/>
      </w:tabs>
      <w:suppressAutoHyphens/>
      <w:spacing w:before="280" w:after="280" w:line="288" w:lineRule="atLeast"/>
      <w:outlineLvl w:val="4"/>
    </w:pPr>
    <w:rPr>
      <w:rFonts w:ascii="Tahoma" w:eastAsia="Times New Roman" w:hAnsi="Tahoma" w:cs="Tahoma"/>
      <w:b/>
      <w:bCs/>
      <w:kern w:val="1"/>
      <w:sz w:val="24"/>
      <w:szCs w:val="24"/>
      <w:lang w:eastAsia="ar-SA"/>
    </w:rPr>
  </w:style>
  <w:style w:type="paragraph" w:styleId="6">
    <w:name w:val="heading 6"/>
    <w:basedOn w:val="a"/>
    <w:next w:val="a0"/>
    <w:link w:val="60"/>
    <w:qFormat/>
    <w:locked/>
    <w:rsid w:val="003161DC"/>
    <w:pPr>
      <w:numPr>
        <w:ilvl w:val="5"/>
        <w:numId w:val="1"/>
      </w:numPr>
      <w:tabs>
        <w:tab w:val="left" w:pos="0"/>
      </w:tabs>
      <w:suppressAutoHyphens/>
      <w:spacing w:before="280" w:after="280" w:line="288" w:lineRule="atLeast"/>
      <w:outlineLvl w:val="5"/>
    </w:pPr>
    <w:rPr>
      <w:rFonts w:ascii="Tahoma" w:eastAsia="Times New Roman" w:hAnsi="Tahoma" w:cs="Tahoma"/>
      <w:b/>
      <w:bCs/>
      <w:kern w:val="1"/>
      <w:sz w:val="24"/>
      <w:szCs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11"/>
    <w:rsid w:val="003161DC"/>
    <w:pPr>
      <w:suppressAutoHyphens/>
      <w:spacing w:after="120" w:line="276" w:lineRule="auto"/>
    </w:pPr>
    <w:rPr>
      <w:kern w:val="1"/>
      <w:lang w:eastAsia="ar-SA"/>
    </w:rPr>
  </w:style>
  <w:style w:type="character" w:customStyle="1" w:styleId="11">
    <w:name w:val="Основной текст Знак1"/>
    <w:link w:val="a0"/>
    <w:rsid w:val="003161DC"/>
    <w:rPr>
      <w:kern w:val="1"/>
      <w:sz w:val="22"/>
      <w:szCs w:val="22"/>
      <w:lang w:eastAsia="ar-SA"/>
    </w:rPr>
  </w:style>
  <w:style w:type="character" w:customStyle="1" w:styleId="10">
    <w:name w:val="Заголовок 1 Знак"/>
    <w:link w:val="1"/>
    <w:rsid w:val="003161DC"/>
    <w:rPr>
      <w:rFonts w:ascii="Tahoma" w:eastAsia="Times New Roman" w:hAnsi="Tahoma" w:cs="Tahoma"/>
      <w:color w:val="2E3432"/>
      <w:kern w:val="1"/>
      <w:sz w:val="38"/>
      <w:szCs w:val="38"/>
      <w:lang w:eastAsia="ar-SA"/>
    </w:rPr>
  </w:style>
  <w:style w:type="character" w:customStyle="1" w:styleId="20">
    <w:name w:val="Заголовок 2 Знак"/>
    <w:link w:val="2"/>
    <w:locked/>
    <w:rsid w:val="00696362"/>
    <w:rPr>
      <w:sz w:val="24"/>
      <w:lang w:val="ru-RU" w:eastAsia="ru-RU"/>
    </w:rPr>
  </w:style>
  <w:style w:type="character" w:customStyle="1" w:styleId="30">
    <w:name w:val="Заголовок 3 Знак"/>
    <w:link w:val="3"/>
    <w:rsid w:val="003161DC"/>
    <w:rPr>
      <w:rFonts w:ascii="Tahoma" w:eastAsia="Times New Roman" w:hAnsi="Tahoma" w:cs="Tahoma"/>
      <w:kern w:val="1"/>
      <w:sz w:val="29"/>
      <w:szCs w:val="29"/>
      <w:lang w:eastAsia="ar-SA"/>
    </w:rPr>
  </w:style>
  <w:style w:type="character" w:customStyle="1" w:styleId="40">
    <w:name w:val="Заголовок 4 Знак"/>
    <w:link w:val="4"/>
    <w:rsid w:val="003161DC"/>
    <w:rPr>
      <w:rFonts w:ascii="Tahoma" w:eastAsia="Times New Roman" w:hAnsi="Tahoma" w:cs="Tahoma"/>
      <w:b/>
      <w:bCs/>
      <w:kern w:val="1"/>
      <w:sz w:val="24"/>
      <w:szCs w:val="24"/>
      <w:lang w:eastAsia="ar-SA"/>
    </w:rPr>
  </w:style>
  <w:style w:type="character" w:customStyle="1" w:styleId="50">
    <w:name w:val="Заголовок 5 Знак"/>
    <w:link w:val="5"/>
    <w:rsid w:val="003161DC"/>
    <w:rPr>
      <w:rFonts w:ascii="Tahoma" w:eastAsia="Times New Roman" w:hAnsi="Tahoma" w:cs="Tahoma"/>
      <w:b/>
      <w:bCs/>
      <w:kern w:val="1"/>
      <w:sz w:val="24"/>
      <w:szCs w:val="24"/>
      <w:lang w:eastAsia="ar-SA"/>
    </w:rPr>
  </w:style>
  <w:style w:type="character" w:customStyle="1" w:styleId="60">
    <w:name w:val="Заголовок 6 Знак"/>
    <w:link w:val="6"/>
    <w:rsid w:val="003161DC"/>
    <w:rPr>
      <w:rFonts w:ascii="Tahoma" w:eastAsia="Times New Roman" w:hAnsi="Tahoma" w:cs="Tahoma"/>
      <w:b/>
      <w:bCs/>
      <w:kern w:val="1"/>
      <w:sz w:val="24"/>
      <w:szCs w:val="24"/>
      <w:lang w:eastAsia="ar-SA"/>
    </w:rPr>
  </w:style>
  <w:style w:type="character" w:customStyle="1" w:styleId="Heading2Char">
    <w:name w:val="Heading 2 Char"/>
    <w:uiPriority w:val="99"/>
    <w:semiHidden/>
    <w:locked/>
    <w:rsid w:val="00927310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styleId="a4">
    <w:name w:val="No Spacing"/>
    <w:uiPriority w:val="1"/>
    <w:qFormat/>
    <w:rsid w:val="00382C8C"/>
    <w:pPr>
      <w:widowControl w:val="0"/>
    </w:pPr>
    <w:rPr>
      <w:rFonts w:ascii="Times New Roman" w:eastAsia="Times New Roman" w:hAnsi="Times New Roman"/>
    </w:rPr>
  </w:style>
  <w:style w:type="paragraph" w:styleId="a5">
    <w:name w:val="Balloon Text"/>
    <w:basedOn w:val="a"/>
    <w:link w:val="a6"/>
    <w:unhideWhenUsed/>
    <w:rsid w:val="00383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383BD5"/>
    <w:rPr>
      <w:rFonts w:ascii="Tahoma" w:hAnsi="Tahoma" w:cs="Tahoma"/>
      <w:sz w:val="16"/>
      <w:szCs w:val="16"/>
      <w:lang w:eastAsia="en-US"/>
    </w:rPr>
  </w:style>
  <w:style w:type="paragraph" w:styleId="a7">
    <w:name w:val="header"/>
    <w:basedOn w:val="a"/>
    <w:link w:val="a8"/>
    <w:unhideWhenUsed/>
    <w:rsid w:val="0011309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113097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11309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113097"/>
    <w:rPr>
      <w:sz w:val="22"/>
      <w:szCs w:val="22"/>
      <w:lang w:eastAsia="en-US"/>
    </w:rPr>
  </w:style>
  <w:style w:type="character" w:customStyle="1" w:styleId="12">
    <w:name w:val="Основной шрифт абзаца1"/>
    <w:rsid w:val="003161DC"/>
  </w:style>
  <w:style w:type="character" w:customStyle="1" w:styleId="WW8Num2z0">
    <w:name w:val="WW8Num2z0"/>
    <w:rsid w:val="003161DC"/>
    <w:rPr>
      <w:rFonts w:ascii="Symbol" w:hAnsi="Symbol" w:cs="Symbol"/>
    </w:rPr>
  </w:style>
  <w:style w:type="character" w:customStyle="1" w:styleId="WW8Num3z0">
    <w:name w:val="WW8Num3z0"/>
    <w:rsid w:val="003161DC"/>
    <w:rPr>
      <w:rFonts w:cs="Times New Roman"/>
    </w:rPr>
  </w:style>
  <w:style w:type="character" w:customStyle="1" w:styleId="WW8Num6z0">
    <w:name w:val="WW8Num6z0"/>
    <w:rsid w:val="003161DC"/>
    <w:rPr>
      <w:rFonts w:ascii="Symbol" w:hAnsi="Symbol" w:cs="Symbol"/>
    </w:rPr>
  </w:style>
  <w:style w:type="character" w:customStyle="1" w:styleId="WW8Num10z0">
    <w:name w:val="WW8Num10z0"/>
    <w:rsid w:val="003161DC"/>
    <w:rPr>
      <w:rFonts w:ascii="Symbol" w:hAnsi="Symbol" w:cs="OpenSymbol"/>
    </w:rPr>
  </w:style>
  <w:style w:type="character" w:customStyle="1" w:styleId="WW8Num11z0">
    <w:name w:val="WW8Num11z0"/>
    <w:rsid w:val="003161DC"/>
    <w:rPr>
      <w:rFonts w:ascii="Symbol" w:hAnsi="Symbol" w:cs="OpenSymbol"/>
    </w:rPr>
  </w:style>
  <w:style w:type="character" w:customStyle="1" w:styleId="WW8Num12z0">
    <w:name w:val="WW8Num12z0"/>
    <w:rsid w:val="003161DC"/>
    <w:rPr>
      <w:rFonts w:ascii="Symbol" w:hAnsi="Symbol" w:cs="OpenSymbol"/>
    </w:rPr>
  </w:style>
  <w:style w:type="character" w:customStyle="1" w:styleId="31">
    <w:name w:val="Основной шрифт абзаца3"/>
    <w:rsid w:val="003161DC"/>
  </w:style>
  <w:style w:type="character" w:customStyle="1" w:styleId="WW8Num1z0">
    <w:name w:val="WW8Num1z0"/>
    <w:rsid w:val="003161DC"/>
    <w:rPr>
      <w:rFonts w:ascii="Symbol" w:hAnsi="Symbol" w:cs="OpenSymbol"/>
    </w:rPr>
  </w:style>
  <w:style w:type="character" w:customStyle="1" w:styleId="WW8Num6z1">
    <w:name w:val="WW8Num6z1"/>
    <w:rsid w:val="003161DC"/>
    <w:rPr>
      <w:rFonts w:ascii="Courier New" w:hAnsi="Courier New" w:cs="Courier New"/>
    </w:rPr>
  </w:style>
  <w:style w:type="character" w:customStyle="1" w:styleId="WW8Num6z2">
    <w:name w:val="WW8Num6z2"/>
    <w:rsid w:val="003161DC"/>
    <w:rPr>
      <w:rFonts w:ascii="Wingdings" w:hAnsi="Wingdings" w:cs="Wingdings"/>
    </w:rPr>
  </w:style>
  <w:style w:type="character" w:customStyle="1" w:styleId="21">
    <w:name w:val="Основной шрифт абзаца2"/>
    <w:rsid w:val="003161DC"/>
  </w:style>
  <w:style w:type="character" w:customStyle="1" w:styleId="HTML">
    <w:name w:val="Стандартный HTML Знак"/>
    <w:rsid w:val="003161DC"/>
    <w:rPr>
      <w:rFonts w:ascii="Courier New" w:eastAsia="Times New Roman" w:hAnsi="Courier New" w:cs="Courier New"/>
      <w:sz w:val="20"/>
      <w:szCs w:val="20"/>
    </w:rPr>
  </w:style>
  <w:style w:type="character" w:customStyle="1" w:styleId="ab">
    <w:name w:val="Гипертекстовая ссылка"/>
    <w:rsid w:val="003161DC"/>
    <w:rPr>
      <w:b/>
      <w:bCs/>
      <w:color w:val="008000"/>
    </w:rPr>
  </w:style>
  <w:style w:type="character" w:styleId="ac">
    <w:name w:val="Hyperlink"/>
    <w:rsid w:val="003161DC"/>
    <w:rPr>
      <w:color w:val="0000FF"/>
      <w:u w:val="single"/>
    </w:rPr>
  </w:style>
  <w:style w:type="character" w:customStyle="1" w:styleId="ad">
    <w:name w:val="Основной текст Знак"/>
    <w:rsid w:val="003161DC"/>
    <w:rPr>
      <w:sz w:val="22"/>
      <w:szCs w:val="22"/>
    </w:rPr>
  </w:style>
  <w:style w:type="character" w:customStyle="1" w:styleId="ae">
    <w:name w:val="Красная строка Знак"/>
    <w:rsid w:val="003161DC"/>
    <w:rPr>
      <w:rFonts w:ascii="Times New Roman" w:eastAsia="Times New Roman" w:hAnsi="Times New Roman" w:cs="Times New Roman"/>
      <w:sz w:val="24"/>
      <w:szCs w:val="24"/>
    </w:rPr>
  </w:style>
  <w:style w:type="character" w:customStyle="1" w:styleId="32">
    <w:name w:val="Основной текст с отступом 3 Знак"/>
    <w:rsid w:val="003161DC"/>
    <w:rPr>
      <w:sz w:val="16"/>
      <w:szCs w:val="16"/>
    </w:rPr>
  </w:style>
  <w:style w:type="character" w:customStyle="1" w:styleId="WW-Absatz-Standardschriftart111111111">
    <w:name w:val="WW-Absatz-Standardschriftart111111111"/>
    <w:rsid w:val="003161DC"/>
  </w:style>
  <w:style w:type="character" w:customStyle="1" w:styleId="apple-style-span">
    <w:name w:val="apple-style-span"/>
    <w:rsid w:val="003161DC"/>
  </w:style>
  <w:style w:type="character" w:customStyle="1" w:styleId="S">
    <w:name w:val="S_Обычный Знак"/>
    <w:rsid w:val="003161DC"/>
    <w:rPr>
      <w:sz w:val="24"/>
      <w:szCs w:val="24"/>
      <w:lang w:val="ru-RU" w:eastAsia="ar-SA" w:bidi="ar-SA"/>
    </w:rPr>
  </w:style>
  <w:style w:type="character" w:customStyle="1" w:styleId="22">
    <w:name w:val="Основной текст с отступом 2 Знак"/>
    <w:rsid w:val="003161DC"/>
    <w:rPr>
      <w:sz w:val="24"/>
      <w:szCs w:val="24"/>
      <w:lang w:val="ru-RU" w:eastAsia="ar-SA" w:bidi="ar-SA"/>
    </w:rPr>
  </w:style>
  <w:style w:type="character" w:customStyle="1" w:styleId="af">
    <w:name w:val="Символ сноски"/>
    <w:rsid w:val="003161DC"/>
    <w:rPr>
      <w:rFonts w:cs="Times New Roman"/>
      <w:vertAlign w:val="superscript"/>
    </w:rPr>
  </w:style>
  <w:style w:type="character" w:customStyle="1" w:styleId="af0">
    <w:name w:val="Текст сноски Знак"/>
    <w:rsid w:val="003161DC"/>
    <w:rPr>
      <w:lang w:val="ru-RU" w:eastAsia="ar-SA" w:bidi="ar-SA"/>
    </w:rPr>
  </w:style>
  <w:style w:type="character" w:customStyle="1" w:styleId="13">
    <w:name w:val="Номер страницы1"/>
    <w:rsid w:val="003161DC"/>
    <w:rPr>
      <w:rFonts w:cs="Times New Roman"/>
    </w:rPr>
  </w:style>
  <w:style w:type="character" w:customStyle="1" w:styleId="apple-converted-space">
    <w:name w:val="apple-converted-space"/>
    <w:rsid w:val="003161DC"/>
  </w:style>
  <w:style w:type="character" w:customStyle="1" w:styleId="af1">
    <w:name w:val="Название Знак"/>
    <w:rsid w:val="003161DC"/>
    <w:rPr>
      <w:rFonts w:ascii="Times New Roman" w:eastAsia="Times New Roman" w:hAnsi="Times New Roman" w:cs="Times New Roman"/>
      <w:sz w:val="24"/>
    </w:rPr>
  </w:style>
  <w:style w:type="character" w:customStyle="1" w:styleId="14">
    <w:name w:val="Основной шрифт абзаца1"/>
    <w:rsid w:val="003161DC"/>
  </w:style>
  <w:style w:type="character" w:styleId="af2">
    <w:name w:val="Strong"/>
    <w:qFormat/>
    <w:locked/>
    <w:rsid w:val="003161DC"/>
    <w:rPr>
      <w:b/>
      <w:bCs/>
    </w:rPr>
  </w:style>
  <w:style w:type="character" w:customStyle="1" w:styleId="af3">
    <w:name w:val="Маркеры списка"/>
    <w:rsid w:val="003161DC"/>
    <w:rPr>
      <w:rFonts w:ascii="OpenSymbol" w:eastAsia="OpenSymbol" w:hAnsi="OpenSymbol" w:cs="OpenSymbol"/>
    </w:rPr>
  </w:style>
  <w:style w:type="character" w:customStyle="1" w:styleId="ListLabel1">
    <w:name w:val="ListLabel 1"/>
    <w:rsid w:val="003161DC"/>
    <w:rPr>
      <w:rFonts w:cs="Symbol"/>
    </w:rPr>
  </w:style>
  <w:style w:type="character" w:customStyle="1" w:styleId="ListLabel2">
    <w:name w:val="ListLabel 2"/>
    <w:rsid w:val="003161DC"/>
    <w:rPr>
      <w:rFonts w:cs="Times New Roman"/>
    </w:rPr>
  </w:style>
  <w:style w:type="character" w:customStyle="1" w:styleId="ListLabel3">
    <w:name w:val="ListLabel 3"/>
    <w:rsid w:val="003161DC"/>
    <w:rPr>
      <w:rFonts w:cs="OpenSymbol"/>
    </w:rPr>
  </w:style>
  <w:style w:type="character" w:customStyle="1" w:styleId="af4">
    <w:name w:val="Символ нумерации"/>
    <w:rsid w:val="003161DC"/>
  </w:style>
  <w:style w:type="paragraph" w:customStyle="1" w:styleId="af5">
    <w:name w:val="Заголовок"/>
    <w:basedOn w:val="a"/>
    <w:next w:val="a0"/>
    <w:rsid w:val="003161DC"/>
    <w:pPr>
      <w:keepNext/>
      <w:suppressAutoHyphens/>
      <w:spacing w:before="240" w:after="120" w:line="276" w:lineRule="auto"/>
    </w:pPr>
    <w:rPr>
      <w:rFonts w:ascii="Arial" w:eastAsia="Microsoft YaHei" w:hAnsi="Arial" w:cs="Mangal"/>
      <w:kern w:val="1"/>
      <w:sz w:val="28"/>
      <w:szCs w:val="28"/>
      <w:lang w:eastAsia="ar-SA"/>
    </w:rPr>
  </w:style>
  <w:style w:type="paragraph" w:styleId="af6">
    <w:name w:val="List"/>
    <w:basedOn w:val="a0"/>
    <w:rsid w:val="003161DC"/>
    <w:rPr>
      <w:rFonts w:cs="Mangal"/>
    </w:rPr>
  </w:style>
  <w:style w:type="paragraph" w:customStyle="1" w:styleId="33">
    <w:name w:val="Название3"/>
    <w:basedOn w:val="a"/>
    <w:rsid w:val="003161DC"/>
    <w:pPr>
      <w:suppressLineNumbers/>
      <w:suppressAutoHyphens/>
      <w:spacing w:before="120" w:after="120" w:line="276" w:lineRule="auto"/>
    </w:pPr>
    <w:rPr>
      <w:rFonts w:cs="Mangal"/>
      <w:i/>
      <w:iCs/>
      <w:kern w:val="1"/>
      <w:sz w:val="24"/>
      <w:szCs w:val="24"/>
      <w:lang w:eastAsia="ar-SA"/>
    </w:rPr>
  </w:style>
  <w:style w:type="paragraph" w:customStyle="1" w:styleId="34">
    <w:name w:val="Указатель3"/>
    <w:basedOn w:val="a"/>
    <w:rsid w:val="003161DC"/>
    <w:pPr>
      <w:suppressLineNumbers/>
      <w:suppressAutoHyphens/>
      <w:spacing w:after="200" w:line="276" w:lineRule="auto"/>
    </w:pPr>
    <w:rPr>
      <w:rFonts w:cs="Mangal"/>
      <w:kern w:val="1"/>
      <w:lang w:eastAsia="ar-SA"/>
    </w:rPr>
  </w:style>
  <w:style w:type="paragraph" w:customStyle="1" w:styleId="23">
    <w:name w:val="Название2"/>
    <w:basedOn w:val="a"/>
    <w:rsid w:val="003161DC"/>
    <w:pPr>
      <w:suppressLineNumbers/>
      <w:suppressAutoHyphens/>
      <w:spacing w:before="120" w:after="120" w:line="276" w:lineRule="auto"/>
    </w:pPr>
    <w:rPr>
      <w:rFonts w:cs="Mangal"/>
      <w:i/>
      <w:iCs/>
      <w:kern w:val="1"/>
      <w:sz w:val="24"/>
      <w:szCs w:val="24"/>
      <w:lang w:eastAsia="ar-SA"/>
    </w:rPr>
  </w:style>
  <w:style w:type="paragraph" w:customStyle="1" w:styleId="24">
    <w:name w:val="Указатель2"/>
    <w:basedOn w:val="a"/>
    <w:rsid w:val="003161DC"/>
    <w:pPr>
      <w:suppressLineNumbers/>
      <w:suppressAutoHyphens/>
      <w:spacing w:after="200" w:line="276" w:lineRule="auto"/>
    </w:pPr>
    <w:rPr>
      <w:rFonts w:cs="Mangal"/>
      <w:kern w:val="1"/>
      <w:lang w:eastAsia="ar-SA"/>
    </w:rPr>
  </w:style>
  <w:style w:type="paragraph" w:customStyle="1" w:styleId="15">
    <w:name w:val="Название1"/>
    <w:basedOn w:val="a"/>
    <w:rsid w:val="003161DC"/>
    <w:pPr>
      <w:suppressLineNumbers/>
      <w:suppressAutoHyphens/>
      <w:spacing w:before="120" w:after="120" w:line="276" w:lineRule="auto"/>
    </w:pPr>
    <w:rPr>
      <w:rFonts w:cs="Mangal"/>
      <w:i/>
      <w:iCs/>
      <w:kern w:val="1"/>
      <w:sz w:val="24"/>
      <w:szCs w:val="24"/>
      <w:lang w:eastAsia="ar-SA"/>
    </w:rPr>
  </w:style>
  <w:style w:type="paragraph" w:customStyle="1" w:styleId="16">
    <w:name w:val="Указатель1"/>
    <w:basedOn w:val="a"/>
    <w:rsid w:val="003161DC"/>
    <w:pPr>
      <w:suppressLineNumbers/>
      <w:suppressAutoHyphens/>
      <w:spacing w:after="200" w:line="276" w:lineRule="auto"/>
    </w:pPr>
    <w:rPr>
      <w:rFonts w:cs="Mangal"/>
      <w:kern w:val="1"/>
      <w:lang w:eastAsia="ar-SA"/>
    </w:rPr>
  </w:style>
  <w:style w:type="paragraph" w:customStyle="1" w:styleId="HTML1">
    <w:name w:val="Стандартный HTML1"/>
    <w:basedOn w:val="a"/>
    <w:rsid w:val="003161DC"/>
    <w:pPr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customStyle="1" w:styleId="af7">
    <w:name w:val="Знак Знак Знак Знак"/>
    <w:basedOn w:val="a"/>
    <w:rsid w:val="003161DC"/>
    <w:pPr>
      <w:suppressAutoHyphens/>
      <w:spacing w:after="0" w:line="100" w:lineRule="atLeast"/>
    </w:pPr>
    <w:rPr>
      <w:rFonts w:ascii="Verdana" w:eastAsia="Times New Roman" w:hAnsi="Verdana" w:cs="Verdana"/>
      <w:kern w:val="1"/>
      <w:sz w:val="20"/>
      <w:szCs w:val="20"/>
      <w:lang w:val="en-US" w:eastAsia="ar-SA"/>
    </w:rPr>
  </w:style>
  <w:style w:type="paragraph" w:customStyle="1" w:styleId="17">
    <w:name w:val="Обычный (веб)1"/>
    <w:basedOn w:val="a"/>
    <w:rsid w:val="003161DC"/>
    <w:pPr>
      <w:suppressAutoHyphens/>
      <w:spacing w:before="280" w:after="280" w:line="100" w:lineRule="atLeast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customStyle="1" w:styleId="18">
    <w:name w:val="Красная строка1"/>
    <w:basedOn w:val="a0"/>
    <w:rsid w:val="003161DC"/>
    <w:pPr>
      <w:spacing w:after="0" w:line="100" w:lineRule="atLeast"/>
      <w:ind w:firstLine="210"/>
    </w:pPr>
    <w:rPr>
      <w:rFonts w:ascii="Times New Roman" w:eastAsia="Times New Roman" w:hAnsi="Times New Roman"/>
      <w:sz w:val="24"/>
      <w:szCs w:val="24"/>
    </w:rPr>
  </w:style>
  <w:style w:type="paragraph" w:customStyle="1" w:styleId="310">
    <w:name w:val="Основной текст с отступом 31"/>
    <w:basedOn w:val="a"/>
    <w:rsid w:val="003161DC"/>
    <w:pPr>
      <w:suppressAutoHyphens/>
      <w:spacing w:after="120" w:line="276" w:lineRule="auto"/>
      <w:ind w:left="283"/>
    </w:pPr>
    <w:rPr>
      <w:kern w:val="1"/>
      <w:sz w:val="16"/>
      <w:szCs w:val="16"/>
      <w:lang w:eastAsia="ar-SA"/>
    </w:rPr>
  </w:style>
  <w:style w:type="paragraph" w:customStyle="1" w:styleId="af8">
    <w:name w:val="Знак Знак Знак Знак Знак Знак Знак"/>
    <w:basedOn w:val="a"/>
    <w:rsid w:val="003161DC"/>
    <w:pPr>
      <w:suppressAutoHyphens/>
      <w:spacing w:line="240" w:lineRule="exact"/>
    </w:pPr>
    <w:rPr>
      <w:rFonts w:ascii="Verdana" w:eastAsia="Times New Roman" w:hAnsi="Verdana" w:cs="Verdana"/>
      <w:kern w:val="1"/>
      <w:sz w:val="20"/>
      <w:szCs w:val="20"/>
      <w:lang w:val="en-US" w:eastAsia="ar-SA"/>
    </w:rPr>
  </w:style>
  <w:style w:type="paragraph" w:customStyle="1" w:styleId="af9">
    <w:name w:val="Содержимое таблицы"/>
    <w:basedOn w:val="a"/>
    <w:rsid w:val="003161DC"/>
    <w:pPr>
      <w:suppressLineNumbers/>
      <w:suppressAutoHyphens/>
      <w:spacing w:after="0" w:line="100" w:lineRule="atLeast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customStyle="1" w:styleId="19">
    <w:name w:val="Абзац списка1"/>
    <w:basedOn w:val="a"/>
    <w:rsid w:val="003161DC"/>
    <w:pPr>
      <w:suppressAutoHyphens/>
      <w:spacing w:after="0" w:line="276" w:lineRule="auto"/>
      <w:ind w:left="720"/>
    </w:pPr>
    <w:rPr>
      <w:kern w:val="1"/>
      <w:lang w:eastAsia="ar-SA"/>
    </w:rPr>
  </w:style>
  <w:style w:type="paragraph" w:customStyle="1" w:styleId="1a">
    <w:name w:val="Без интервала1"/>
    <w:uiPriority w:val="99"/>
    <w:rsid w:val="003161DC"/>
    <w:pPr>
      <w:widowControl w:val="0"/>
      <w:suppressAutoHyphens/>
    </w:pPr>
    <w:rPr>
      <w:rFonts w:ascii="Times New Roman CYR" w:eastAsia="Times New Roman" w:hAnsi="Times New Roman CYR" w:cs="Times New Roman CYR"/>
      <w:kern w:val="1"/>
      <w:sz w:val="24"/>
      <w:szCs w:val="24"/>
      <w:lang w:eastAsia="ar-SA"/>
    </w:rPr>
  </w:style>
  <w:style w:type="paragraph" w:customStyle="1" w:styleId="text">
    <w:name w:val="text"/>
    <w:basedOn w:val="a"/>
    <w:rsid w:val="003161DC"/>
    <w:pPr>
      <w:suppressAutoHyphens/>
      <w:spacing w:before="280" w:after="280" w:line="100" w:lineRule="atLeast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customStyle="1" w:styleId="ConsPlusNormal">
    <w:name w:val="ConsPlusNormal"/>
    <w:link w:val="ConsPlusNormal0"/>
    <w:rsid w:val="003161DC"/>
    <w:pPr>
      <w:widowControl w:val="0"/>
      <w:suppressAutoHyphens/>
      <w:ind w:firstLine="720"/>
    </w:pPr>
    <w:rPr>
      <w:rFonts w:ascii="Arial" w:eastAsia="Arial" w:hAnsi="Arial" w:cs="Arial"/>
      <w:kern w:val="1"/>
      <w:lang w:eastAsia="ar-SA"/>
    </w:rPr>
  </w:style>
  <w:style w:type="character" w:customStyle="1" w:styleId="ConsPlusNormal0">
    <w:name w:val="ConsPlusNormal Знак"/>
    <w:link w:val="ConsPlusNormal"/>
    <w:rsid w:val="003161DC"/>
    <w:rPr>
      <w:rFonts w:ascii="Arial" w:eastAsia="Arial" w:hAnsi="Arial" w:cs="Arial"/>
      <w:kern w:val="1"/>
      <w:lang w:eastAsia="ar-SA"/>
    </w:rPr>
  </w:style>
  <w:style w:type="paragraph" w:customStyle="1" w:styleId="S0">
    <w:name w:val="S_Обычный"/>
    <w:basedOn w:val="a"/>
    <w:rsid w:val="003161DC"/>
    <w:pPr>
      <w:suppressAutoHyphens/>
      <w:spacing w:after="0" w:line="360" w:lineRule="auto"/>
      <w:ind w:firstLine="709"/>
      <w:jc w:val="both"/>
    </w:pPr>
    <w:rPr>
      <w:kern w:val="1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3161DC"/>
    <w:pPr>
      <w:suppressAutoHyphens/>
      <w:spacing w:after="120" w:line="480" w:lineRule="auto"/>
      <w:ind w:left="283"/>
    </w:pPr>
    <w:rPr>
      <w:kern w:val="1"/>
      <w:sz w:val="24"/>
      <w:szCs w:val="24"/>
      <w:lang w:eastAsia="ar-SA"/>
    </w:rPr>
  </w:style>
  <w:style w:type="paragraph" w:customStyle="1" w:styleId="1b">
    <w:name w:val="Текст сноски1"/>
    <w:basedOn w:val="a"/>
    <w:rsid w:val="003161DC"/>
    <w:pPr>
      <w:suppressAutoHyphens/>
      <w:spacing w:after="0" w:line="100" w:lineRule="atLeast"/>
    </w:pPr>
    <w:rPr>
      <w:kern w:val="1"/>
      <w:sz w:val="20"/>
      <w:szCs w:val="20"/>
      <w:lang w:eastAsia="ar-SA"/>
    </w:rPr>
  </w:style>
  <w:style w:type="paragraph" w:customStyle="1" w:styleId="25">
    <w:name w:val="Список_маркир.2"/>
    <w:basedOn w:val="a"/>
    <w:rsid w:val="003161DC"/>
    <w:pPr>
      <w:tabs>
        <w:tab w:val="left" w:pos="1021"/>
      </w:tabs>
      <w:suppressAutoHyphens/>
      <w:spacing w:after="0" w:line="360" w:lineRule="auto"/>
      <w:ind w:firstLine="567"/>
      <w:jc w:val="both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customStyle="1" w:styleId="1c">
    <w:name w:val="Текст выноски1"/>
    <w:basedOn w:val="a"/>
    <w:rsid w:val="003161DC"/>
    <w:pPr>
      <w:suppressAutoHyphens/>
      <w:spacing w:after="0" w:line="100" w:lineRule="atLeast"/>
    </w:pPr>
    <w:rPr>
      <w:rFonts w:ascii="Tahoma" w:hAnsi="Tahoma" w:cs="Tahoma"/>
      <w:kern w:val="1"/>
      <w:sz w:val="16"/>
      <w:szCs w:val="16"/>
      <w:lang w:eastAsia="ar-SA"/>
    </w:rPr>
  </w:style>
  <w:style w:type="paragraph" w:styleId="afa">
    <w:name w:val="Title"/>
    <w:basedOn w:val="a"/>
    <w:next w:val="afb"/>
    <w:link w:val="1d"/>
    <w:qFormat/>
    <w:locked/>
    <w:rsid w:val="003161DC"/>
    <w:pPr>
      <w:suppressAutoHyphens/>
      <w:spacing w:after="0" w:line="100" w:lineRule="atLeast"/>
      <w:jc w:val="center"/>
    </w:pPr>
    <w:rPr>
      <w:rFonts w:ascii="Times New Roman" w:eastAsia="Times New Roman" w:hAnsi="Times New Roman"/>
      <w:b/>
      <w:bCs/>
      <w:kern w:val="1"/>
      <w:sz w:val="24"/>
      <w:szCs w:val="20"/>
      <w:lang w:eastAsia="ar-SA"/>
    </w:rPr>
  </w:style>
  <w:style w:type="paragraph" w:styleId="afb">
    <w:name w:val="Subtitle"/>
    <w:basedOn w:val="af5"/>
    <w:next w:val="a0"/>
    <w:link w:val="afc"/>
    <w:qFormat/>
    <w:locked/>
    <w:rsid w:val="003161DC"/>
    <w:pPr>
      <w:jc w:val="center"/>
    </w:pPr>
    <w:rPr>
      <w:i/>
      <w:iCs/>
    </w:rPr>
  </w:style>
  <w:style w:type="character" w:customStyle="1" w:styleId="afc">
    <w:name w:val="Подзаголовок Знак"/>
    <w:link w:val="afb"/>
    <w:rsid w:val="003161DC"/>
    <w:rPr>
      <w:rFonts w:ascii="Arial" w:eastAsia="Microsoft YaHei" w:hAnsi="Arial" w:cs="Mangal"/>
      <w:i/>
      <w:iCs/>
      <w:kern w:val="1"/>
      <w:sz w:val="28"/>
      <w:szCs w:val="28"/>
      <w:lang w:eastAsia="ar-SA"/>
    </w:rPr>
  </w:style>
  <w:style w:type="character" w:customStyle="1" w:styleId="1d">
    <w:name w:val="Название Знак1"/>
    <w:link w:val="afa"/>
    <w:rsid w:val="003161DC"/>
    <w:rPr>
      <w:rFonts w:ascii="Times New Roman" w:eastAsia="Times New Roman" w:hAnsi="Times New Roman"/>
      <w:b/>
      <w:bCs/>
      <w:kern w:val="1"/>
      <w:sz w:val="24"/>
      <w:lang w:eastAsia="ar-SA"/>
    </w:rPr>
  </w:style>
  <w:style w:type="paragraph" w:customStyle="1" w:styleId="Left">
    <w:name w:val="Left"/>
    <w:rsid w:val="003161DC"/>
    <w:pPr>
      <w:widowControl w:val="0"/>
      <w:suppressAutoHyphens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customStyle="1" w:styleId="afd">
    <w:name w:val="Заголовок таблицы"/>
    <w:basedOn w:val="af9"/>
    <w:rsid w:val="003161DC"/>
    <w:pPr>
      <w:jc w:val="center"/>
    </w:pPr>
    <w:rPr>
      <w:b/>
      <w:bCs/>
    </w:rPr>
  </w:style>
  <w:style w:type="character" w:customStyle="1" w:styleId="1e">
    <w:name w:val="Текст выноски Знак1"/>
    <w:rsid w:val="003161DC"/>
    <w:rPr>
      <w:rFonts w:ascii="Tahoma" w:eastAsia="Calibri" w:hAnsi="Tahoma" w:cs="Tahoma"/>
      <w:kern w:val="1"/>
      <w:sz w:val="16"/>
      <w:szCs w:val="16"/>
      <w:lang w:eastAsia="ar-SA"/>
    </w:rPr>
  </w:style>
  <w:style w:type="paragraph" w:customStyle="1" w:styleId="S2">
    <w:name w:val="S_Заголовок 2"/>
    <w:basedOn w:val="2"/>
    <w:link w:val="S20"/>
    <w:autoRedefine/>
    <w:rsid w:val="003161DC"/>
    <w:pPr>
      <w:keepNext w:val="0"/>
      <w:spacing w:after="120"/>
      <w:ind w:left="709"/>
      <w:jc w:val="center"/>
    </w:pPr>
    <w:rPr>
      <w:rFonts w:ascii="Times New Roman" w:eastAsia="Times New Roman" w:hAnsi="Times New Roman"/>
      <w:b/>
      <w:szCs w:val="24"/>
    </w:rPr>
  </w:style>
  <w:style w:type="character" w:customStyle="1" w:styleId="S20">
    <w:name w:val="S_Заголовок 2 Знак Знак"/>
    <w:link w:val="S2"/>
    <w:rsid w:val="003161DC"/>
    <w:rPr>
      <w:rFonts w:ascii="Times New Roman" w:eastAsia="Times New Roman" w:hAnsi="Times New Roman"/>
      <w:b/>
      <w:sz w:val="24"/>
      <w:szCs w:val="24"/>
    </w:rPr>
  </w:style>
  <w:style w:type="paragraph" w:customStyle="1" w:styleId="afe">
    <w:name w:val="основной текст"/>
    <w:basedOn w:val="a"/>
    <w:rsid w:val="003161DC"/>
    <w:pPr>
      <w:spacing w:after="120" w:line="240" w:lineRule="auto"/>
      <w:ind w:firstLine="851"/>
      <w:jc w:val="both"/>
    </w:pPr>
    <w:rPr>
      <w:rFonts w:ascii="Arial" w:eastAsia="Times New Roman" w:hAnsi="Arial"/>
      <w:sz w:val="28"/>
      <w:szCs w:val="20"/>
      <w:lang w:eastAsia="ru-RU"/>
    </w:rPr>
  </w:style>
  <w:style w:type="paragraph" w:customStyle="1" w:styleId="Default">
    <w:name w:val="Default"/>
    <w:rsid w:val="003161D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ff">
    <w:name w:val="Normal (Web)"/>
    <w:basedOn w:val="a"/>
    <w:uiPriority w:val="99"/>
    <w:unhideWhenUsed/>
    <w:rsid w:val="003161D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semiHidden/>
    <w:rsid w:val="003161DC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f">
    <w:name w:val="Знак Знак Знак Знак Знак1 Знак"/>
    <w:basedOn w:val="a"/>
    <w:rsid w:val="003161DC"/>
    <w:pPr>
      <w:spacing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ConsPlusTitle">
    <w:name w:val="ConsPlusTitle"/>
    <w:uiPriority w:val="99"/>
    <w:rsid w:val="003161D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2CE436-C3D8-4234-9060-FCDD9EB35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873</TotalTime>
  <Pages>1</Pages>
  <Words>2247</Words>
  <Characters>12810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kazarka</cp:lastModifiedBy>
  <cp:revision>43</cp:revision>
  <cp:lastPrinted>2021-03-18T11:12:00Z</cp:lastPrinted>
  <dcterms:created xsi:type="dcterms:W3CDTF">2018-11-02T11:37:00Z</dcterms:created>
  <dcterms:modified xsi:type="dcterms:W3CDTF">2021-03-18T11:13:00Z</dcterms:modified>
</cp:coreProperties>
</file>